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EC51" w14:textId="77777777" w:rsidR="00C93426" w:rsidRDefault="00C93426" w:rsidP="00A02D93">
      <w:pPr>
        <w:spacing w:after="0" w:line="240" w:lineRule="auto"/>
        <w:rPr>
          <w:rFonts w:asciiTheme="majorHAnsi" w:eastAsia="Times New Roman" w:hAnsiTheme="majorHAnsi" w:cstheme="minorHAnsi"/>
          <w:szCs w:val="24"/>
          <w:lang w:eastAsia="pl-PL"/>
        </w:rPr>
      </w:pPr>
    </w:p>
    <w:p w14:paraId="66C93A23" w14:textId="77777777" w:rsidR="00C93426" w:rsidRDefault="00C93426" w:rsidP="00A02D93">
      <w:pPr>
        <w:spacing w:after="0" w:line="240" w:lineRule="auto"/>
        <w:rPr>
          <w:rFonts w:asciiTheme="majorHAnsi" w:eastAsia="Times New Roman" w:hAnsiTheme="majorHAnsi" w:cstheme="minorHAnsi"/>
          <w:szCs w:val="24"/>
          <w:lang w:eastAsia="pl-PL"/>
        </w:rPr>
      </w:pPr>
    </w:p>
    <w:p w14:paraId="30D9033A" w14:textId="13A61D93" w:rsidR="006D0604" w:rsidRPr="002B1E8E" w:rsidRDefault="006D0604" w:rsidP="006D0604">
      <w:pPr>
        <w:spacing w:after="0" w:line="240" w:lineRule="auto"/>
        <w:jc w:val="right"/>
        <w:rPr>
          <w:rFonts w:asciiTheme="majorHAnsi" w:eastAsia="Times New Roman" w:hAnsiTheme="majorHAnsi" w:cstheme="minorHAnsi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szCs w:val="24"/>
          <w:lang w:eastAsia="pl-PL"/>
        </w:rPr>
        <w:t>Zał. nr 1 do SWZ</w:t>
      </w:r>
    </w:p>
    <w:p w14:paraId="105D95A0" w14:textId="7A913BAC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</w:t>
      </w:r>
      <w:r w:rsidR="003C4A9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.3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7141CE86" w14:textId="77777777" w:rsidR="006D0604" w:rsidRPr="002B1E8E" w:rsidRDefault="006D0604" w:rsidP="006D0604">
      <w:pPr>
        <w:spacing w:after="0" w:line="240" w:lineRule="auto"/>
        <w:jc w:val="right"/>
        <w:rPr>
          <w:rFonts w:asciiTheme="majorHAnsi" w:eastAsia="Times New Roman" w:hAnsiTheme="majorHAnsi" w:cstheme="minorHAnsi"/>
          <w:szCs w:val="24"/>
          <w:lang w:eastAsia="pl-PL"/>
        </w:rPr>
      </w:pPr>
    </w:p>
    <w:p w14:paraId="049CDBC0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szCs w:val="24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6D0604" w:rsidRPr="002B1E8E" w14:paraId="091382F3" w14:textId="77777777" w:rsidTr="00C64853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70BF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/>
                <w:iCs/>
                <w:w w:val="90"/>
                <w:szCs w:val="24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73832446" w14:textId="77777777" w:rsidR="006D0604" w:rsidRPr="002B1E8E" w:rsidRDefault="006D0604" w:rsidP="00E032C2">
            <w:pPr>
              <w:spacing w:after="0" w:line="260" w:lineRule="atLeast"/>
              <w:jc w:val="center"/>
              <w:outlineLvl w:val="5"/>
              <w:rPr>
                <w:rFonts w:asciiTheme="majorHAnsi" w:eastAsia="Times New Roman" w:hAnsiTheme="majorHAnsi" w:cstheme="minorHAnsi"/>
                <w:b/>
                <w:bCs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bCs/>
                <w:w w:val="90"/>
                <w:szCs w:val="24"/>
                <w:lang w:eastAsia="pl-PL"/>
              </w:rPr>
              <w:t>FORMULARZ OFERTY</w:t>
            </w:r>
          </w:p>
        </w:tc>
      </w:tr>
    </w:tbl>
    <w:p w14:paraId="4C935EF2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4CAE4C5F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Nawiązując do ogłoszenia o zamówieniu w postępowaniu o udzielenie zamówienia publicznego prowadzonym w trybie podstawowym na zadanie pn.: </w:t>
      </w:r>
    </w:p>
    <w:p w14:paraId="5DB5947C" w14:textId="00BA00F4" w:rsidR="003C4A9E" w:rsidRPr="003C4A9E" w:rsidRDefault="003C4A9E" w:rsidP="003C4A9E">
      <w:pPr>
        <w:spacing w:after="0" w:line="260" w:lineRule="atLeast"/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</w:pPr>
      <w:r w:rsidRPr="003C4A9E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„Remont zjazdów, przebudowa dróg i wykonanie</w:t>
      </w:r>
      <w:r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 xml:space="preserve"> </w:t>
      </w:r>
      <w:r w:rsidRPr="003C4A9E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ogrodzenia na terenie Leśniczówki Ostrowy”</w:t>
      </w:r>
    </w:p>
    <w:p w14:paraId="0E4DCDD7" w14:textId="2FDF8729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>Nr ref: E.270.</w:t>
      </w:r>
      <w:r w:rsidR="003C4A9E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>3</w:t>
      </w:r>
      <w:r w:rsidRPr="002B1E8E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 xml:space="preserve">3 </w:t>
      </w:r>
    </w:p>
    <w:p w14:paraId="59DE5DB0" w14:textId="77777777" w:rsidR="006D0604" w:rsidRPr="002B1E8E" w:rsidRDefault="006D0604" w:rsidP="006D0604">
      <w:pPr>
        <w:spacing w:after="0"/>
        <w:ind w:right="23"/>
        <w:rPr>
          <w:rFonts w:asciiTheme="majorHAnsi" w:eastAsia="Times New Roman" w:hAnsiTheme="majorHAnsi" w:cstheme="minorHAnsi"/>
          <w:b/>
          <w:bCs/>
          <w:szCs w:val="24"/>
          <w:lang w:eastAsia="pl-PL"/>
        </w:rPr>
      </w:pPr>
    </w:p>
    <w:p w14:paraId="42BD05B3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MY NIŻEJ PODPISANI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</w:t>
      </w:r>
    </w:p>
    <w:p w14:paraId="689078EB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097BC7DC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6CAEF964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działając w imieniu i na rzecz</w:t>
      </w:r>
    </w:p>
    <w:p w14:paraId="0FA2738F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6637DCBC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081C0373" w14:textId="77777777" w:rsidR="006D0604" w:rsidRPr="002B1E8E" w:rsidRDefault="006D0604" w:rsidP="006D0604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  <w:t xml:space="preserve"> (nazwa (firma) dokładny adres Wykonawcy/Wykonawców)</w:t>
      </w:r>
    </w:p>
    <w:p w14:paraId="35BCFC83" w14:textId="77777777" w:rsidR="006D0604" w:rsidRPr="002B1E8E" w:rsidRDefault="006D0604" w:rsidP="006D0604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2E300E19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NIP:………………………………………….                                          REGON:…………………………….</w:t>
      </w:r>
    </w:p>
    <w:p w14:paraId="0499AD20" w14:textId="77777777" w:rsidR="006D0604" w:rsidRPr="002B1E8E" w:rsidRDefault="006D0604" w:rsidP="006D0604">
      <w:pPr>
        <w:tabs>
          <w:tab w:val="left" w:leader="dot" w:pos="9072"/>
        </w:tabs>
        <w:suppressAutoHyphens/>
        <w:spacing w:after="0" w:line="260" w:lineRule="atLeast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</w:p>
    <w:p w14:paraId="16936883" w14:textId="77777777" w:rsidR="006D0604" w:rsidRPr="002B1E8E" w:rsidRDefault="006D0604">
      <w:pPr>
        <w:numPr>
          <w:ilvl w:val="0"/>
          <w:numId w:val="18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SKŁADAMY OFERTĘ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na wykonanie przedmiotu zamówienia zgodnie ze Specyfikacją Warunków Zamówienia (SWZ).</w:t>
      </w:r>
    </w:p>
    <w:p w14:paraId="301D32CC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ar-SA"/>
        </w:rPr>
      </w:pPr>
    </w:p>
    <w:p w14:paraId="6B328157" w14:textId="77777777" w:rsidR="006D0604" w:rsidRPr="002B1E8E" w:rsidRDefault="006D0604">
      <w:pPr>
        <w:numPr>
          <w:ilvl w:val="0"/>
          <w:numId w:val="18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OŚWIADCZAMY,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0B98E084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02E9EFD0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</w:p>
    <w:p w14:paraId="63A1B974" w14:textId="77777777" w:rsidR="006D0604" w:rsidRPr="002B1E8E" w:rsidRDefault="006D0604">
      <w:pPr>
        <w:numPr>
          <w:ilvl w:val="0"/>
          <w:numId w:val="18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3" w:hanging="283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OFERUJEMY WYKONANIE 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przedmiotu zamówienia</w:t>
      </w:r>
      <w:r w:rsid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łącznie 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 za cenę brutto: _________________ zł </w:t>
      </w:r>
    </w:p>
    <w:p w14:paraId="4E548E81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w tym:</w:t>
      </w:r>
    </w:p>
    <w:p w14:paraId="1CEBC2E8" w14:textId="77777777" w:rsidR="006D0604" w:rsidRPr="002B1E8E" w:rsidRDefault="006D0604" w:rsidP="006D0604">
      <w:pPr>
        <w:spacing w:after="0" w:line="240" w:lineRule="auto"/>
        <w:ind w:left="720"/>
        <w:contextualSpacing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</w:p>
    <w:p w14:paraId="1BA1022B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wartość netto: </w:t>
      </w:r>
      <w:r w:rsid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………………………………………………………………………………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……………………. Zł</w:t>
      </w:r>
      <w:r w:rsid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 </w:t>
      </w:r>
    </w:p>
    <w:p w14:paraId="0ADCF4D4" w14:textId="77777777" w:rsidR="002B1E8E" w:rsidRDefault="002B1E8E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w tym : </w:t>
      </w:r>
    </w:p>
    <w:p w14:paraId="3818CBD7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iCs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iCs/>
          <w:w w:val="90"/>
          <w:szCs w:val="24"/>
          <w:lang w:eastAsia="ar-SA"/>
        </w:rPr>
        <w:t>4. INFORMUJEMY</w:t>
      </w:r>
      <w:r w:rsidRPr="002B1E8E">
        <w:rPr>
          <w:rFonts w:asciiTheme="majorHAnsi" w:eastAsia="Times New Roman" w:hAnsiTheme="majorHAnsi" w:cstheme="minorHAnsi"/>
          <w:iCs/>
          <w:w w:val="90"/>
          <w:szCs w:val="24"/>
          <w:lang w:eastAsia="ar-SA"/>
        </w:rPr>
        <w:t>, że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ar-SA"/>
        </w:rPr>
        <w:t>(właściwe zakreślić)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:</w:t>
      </w:r>
    </w:p>
    <w:p w14:paraId="2A50D717" w14:textId="77777777" w:rsidR="006D0604" w:rsidRPr="002B1E8E" w:rsidRDefault="006D0604">
      <w:pPr>
        <w:numPr>
          <w:ilvl w:val="0"/>
          <w:numId w:val="19"/>
        </w:numPr>
        <w:suppressAutoHyphens/>
        <w:spacing w:before="0" w:after="0" w:line="260" w:lineRule="atLeast"/>
        <w:ind w:left="567" w:right="23" w:hanging="283"/>
        <w:jc w:val="both"/>
        <w:rPr>
          <w:rFonts w:asciiTheme="majorHAnsi" w:eastAsia="Times New Roman" w:hAnsiTheme="majorHAnsi" w:cstheme="minorHAnsi"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wybór oferty 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 xml:space="preserve">nie  będzie 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prowadzić do powstania u Zamawiającego obowiązku podatkowego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</w:t>
      </w:r>
    </w:p>
    <w:p w14:paraId="7A585AFA" w14:textId="77777777" w:rsidR="006D0604" w:rsidRPr="002B1E8E" w:rsidRDefault="006D0604">
      <w:pPr>
        <w:numPr>
          <w:ilvl w:val="0"/>
          <w:numId w:val="19"/>
        </w:numPr>
        <w:suppressAutoHyphens/>
        <w:spacing w:before="0" w:after="0" w:line="260" w:lineRule="atLeast"/>
        <w:ind w:left="567" w:right="23" w:hanging="283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wybór oferty 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będzie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prowadzić do powstania u Zamawiającego obowiązku podatkowego w odniesieniu do następujących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towarów/ usług/robót (w zależności od przedmiotu zamówienia)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: ____________________________________________. Wartość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towaru/ usług/robót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(w zależności od przedmiotu zamówienia)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powodująca obowiązek podatkowy u Zamawiającego to ___________ zł netto **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</w:t>
      </w:r>
    </w:p>
    <w:p w14:paraId="2AA72FEB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iCs/>
          <w:w w:val="90"/>
          <w:szCs w:val="24"/>
          <w:lang w:eastAsia="ar-SA"/>
        </w:rPr>
      </w:pPr>
    </w:p>
    <w:p w14:paraId="6AE61107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5. ZAMIERZAMY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powierzyć podwykonawcom wykonanie następujących części zamówienia:</w:t>
      </w:r>
    </w:p>
    <w:p w14:paraId="17281E66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w w:val="90"/>
          <w:szCs w:val="24"/>
        </w:rPr>
        <w:t>_____________________________________________________________________</w:t>
      </w:r>
    </w:p>
    <w:p w14:paraId="7922F569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</w:pPr>
    </w:p>
    <w:p w14:paraId="4D2DAC7D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ZAMIERZAM</w:t>
      </w:r>
      <w:r w:rsidRPr="002B1E8E"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  <w:t xml:space="preserve"> </w:t>
      </w:r>
      <w:r w:rsidRPr="002B1E8E">
        <w:rPr>
          <w:rFonts w:asciiTheme="majorHAnsi" w:eastAsia="Times New Roman" w:hAnsiTheme="majorHAnsi" w:cstheme="minorHAnsi"/>
          <w:bCs/>
          <w:iCs/>
          <w:w w:val="90"/>
          <w:szCs w:val="24"/>
          <w:lang w:eastAsia="pl-PL"/>
        </w:rPr>
        <w:t>powierzyć wykonanie części zamówienia następującym podwykonawcom</w:t>
      </w:r>
      <w:r w:rsidRPr="002B1E8E"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  <w:t xml:space="preserve"> (o ile jest to wiadome, podać firmy podwykonawców).</w:t>
      </w:r>
    </w:p>
    <w:p w14:paraId="6C3F0E40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  <w:t>_____________________________________________________________________</w:t>
      </w:r>
    </w:p>
    <w:p w14:paraId="4A129B18" w14:textId="77777777" w:rsidR="006D0604" w:rsidRPr="002B1E8E" w:rsidRDefault="006D0604" w:rsidP="006D0604">
      <w:pPr>
        <w:spacing w:after="0" w:line="260" w:lineRule="atLeast"/>
        <w:ind w:left="283"/>
        <w:rPr>
          <w:rFonts w:asciiTheme="majorHAnsi" w:eastAsia="Times New Roman" w:hAnsiTheme="majorHAnsi" w:cstheme="minorHAnsi"/>
          <w:b/>
          <w:iCs/>
          <w:w w:val="90"/>
          <w:szCs w:val="24"/>
        </w:rPr>
      </w:pPr>
    </w:p>
    <w:p w14:paraId="46D4CCA6" w14:textId="77777777" w:rsidR="006D0604" w:rsidRDefault="006D0604" w:rsidP="006D0604">
      <w:pPr>
        <w:tabs>
          <w:tab w:val="left" w:pos="284"/>
        </w:tabs>
        <w:suppressAutoHyphens/>
        <w:spacing w:after="0" w:line="480" w:lineRule="auto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6 Gwarancja na wykonanie całości przedmiotu zamówienia: …………….. miesięcy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.</w:t>
      </w:r>
    </w:p>
    <w:p w14:paraId="15B36838" w14:textId="19D424B7" w:rsidR="003C4A9E" w:rsidRPr="002B1E8E" w:rsidRDefault="003C4A9E" w:rsidP="006D0604">
      <w:pPr>
        <w:tabs>
          <w:tab w:val="left" w:pos="284"/>
        </w:tabs>
        <w:suppressAutoHyphens/>
        <w:spacing w:after="0" w:line="480" w:lineRule="auto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>
        <w:rPr>
          <w:rFonts w:asciiTheme="majorHAnsi" w:eastAsia="Times New Roman" w:hAnsiTheme="majorHAnsi" w:cstheme="minorHAnsi"/>
          <w:w w:val="90"/>
          <w:szCs w:val="24"/>
          <w:lang w:eastAsia="ar-SA"/>
        </w:rPr>
        <w:t>TERMIN REALIZACJI ZAMÓWIENIA……………………………………</w:t>
      </w:r>
    </w:p>
    <w:p w14:paraId="6CBBC97A" w14:textId="77777777" w:rsidR="006D0604" w:rsidRPr="002B1E8E" w:rsidRDefault="006D0604" w:rsidP="006D0604">
      <w:pPr>
        <w:tabs>
          <w:tab w:val="left" w:pos="284"/>
        </w:tabs>
        <w:suppressAutoHyphens/>
        <w:spacing w:after="0" w:line="480" w:lineRule="auto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7. DOŚWIADCZENIE KIEROWNIKA BUDOWY wskazanego w Zał.3</w:t>
      </w:r>
    </w:p>
    <w:p w14:paraId="7B2D50F7" w14:textId="77777777" w:rsidR="006D0604" w:rsidRPr="002B1E8E" w:rsidRDefault="006D0604" w:rsidP="002B1E8E">
      <w:pPr>
        <w:tabs>
          <w:tab w:val="left" w:pos="284"/>
        </w:tabs>
        <w:suppressAutoHyphens/>
        <w:spacing w:after="0" w:line="480" w:lineRule="auto"/>
        <w:ind w:left="397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Imię i nazwisko osoby, która pełniła funkcję kierownika budowy przy realizacji zad</w:t>
      </w:r>
      <w:r w:rsid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ania o którym mowa w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SWZ: ……………………………………………………….…………………………………………………..</w:t>
      </w:r>
    </w:p>
    <w:p w14:paraId="1488197B" w14:textId="77777777" w:rsidR="006D0604" w:rsidRPr="002B1E8E" w:rsidRDefault="006D0604" w:rsidP="006D0604">
      <w:pPr>
        <w:tabs>
          <w:tab w:val="left" w:pos="284"/>
        </w:tabs>
        <w:suppressAutoHyphens/>
        <w:spacing w:after="0" w:line="480" w:lineRule="auto"/>
        <w:ind w:left="397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Nazwa zadania/zadań przy którym/ch ww. pełnił funkcję kierownika budowy:……………………………………………………………………………………………………………………………………………</w:t>
      </w:r>
    </w:p>
    <w:p w14:paraId="44464000" w14:textId="77777777" w:rsidR="006D0604" w:rsidRPr="002B1E8E" w:rsidRDefault="006D0604" w:rsidP="006D0604">
      <w:pPr>
        <w:tabs>
          <w:tab w:val="left" w:pos="284"/>
        </w:tabs>
        <w:suppressAutoHyphens/>
        <w:spacing w:after="0" w:line="480" w:lineRule="auto"/>
        <w:ind w:left="397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Wartość w zł brutto: ………………………………………………</w:t>
      </w:r>
    </w:p>
    <w:p w14:paraId="5612224E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8. JESTEŚMY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związani ofertą przez okres wskazany w Specyfikacji Warunków Zamówienia. </w:t>
      </w:r>
    </w:p>
    <w:p w14:paraId="10BAF02B" w14:textId="77777777" w:rsidR="006D0604" w:rsidRPr="002B1E8E" w:rsidRDefault="006D0604" w:rsidP="006D0604">
      <w:pPr>
        <w:spacing w:after="0" w:line="260" w:lineRule="atLeast"/>
        <w:ind w:left="2836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</w:p>
    <w:p w14:paraId="6E9C4F53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lastRenderedPageBreak/>
        <w:t>9 OŚWIADCZAMY,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7D9C1BB5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68DFF8FF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10 OŚWIADCZAMY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, że czynności określone w</w:t>
      </w:r>
      <w:r w:rsid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SWZ będą wykonywane przez osoby zatrudnione na umowę o pracę w rozumieniu przepisów ustawy z dnia 26 czerwca 1974 r. - Kodeks pracy.</w:t>
      </w:r>
    </w:p>
    <w:p w14:paraId="73602D6B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4BBB5975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11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. </w:t>
      </w:r>
      <w:r w:rsidRPr="002B1E8E">
        <w:rPr>
          <w:rFonts w:asciiTheme="majorHAnsi" w:hAnsiTheme="majorHAnsi" w:cstheme="minorHAnsi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6D63B372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</w:p>
    <w:p w14:paraId="24E8035E" w14:textId="77777777" w:rsidR="006D0604" w:rsidRPr="002B1E8E" w:rsidRDefault="006D0604" w:rsidP="002B1E8E">
      <w:pPr>
        <w:tabs>
          <w:tab w:val="right" w:leader="dot" w:pos="9633"/>
        </w:tabs>
        <w:spacing w:after="0" w:line="240" w:lineRule="auto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b/>
          <w:szCs w:val="24"/>
        </w:rPr>
        <w:t xml:space="preserve">12 </w:t>
      </w:r>
      <w:r w:rsidRPr="002B1E8E">
        <w:rPr>
          <w:rFonts w:asciiTheme="majorHAnsi" w:hAnsiTheme="majorHAnsi" w:cstheme="minorHAnsi"/>
          <w:szCs w:val="24"/>
        </w:rPr>
        <w:t xml:space="preserve"> Oświadczamy, że wszelkie płatności związane z realizacją niniejszego postepowania oraz umowy w przypadku wyboru naszej oferty zamawiający przekazywał będzie na następujący nr rachunku bankowego:</w:t>
      </w:r>
      <w:r w:rsidR="002B1E8E">
        <w:rPr>
          <w:rFonts w:asciiTheme="majorHAnsi" w:hAnsiTheme="majorHAnsi" w:cstheme="minorHAnsi"/>
          <w:szCs w:val="24"/>
        </w:rPr>
        <w:t xml:space="preserve"> </w:t>
      </w:r>
      <w:r w:rsidRPr="002B1E8E">
        <w:rPr>
          <w:rFonts w:asciiTheme="majorHAnsi" w:hAnsiTheme="majorHAnsi" w:cstheme="minorHAnsi"/>
          <w:szCs w:val="24"/>
        </w:rPr>
        <w:t>…………………………………………………………………………….</w:t>
      </w:r>
    </w:p>
    <w:p w14:paraId="73D5F6CD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</w:p>
    <w:p w14:paraId="726A0583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b/>
          <w:szCs w:val="24"/>
        </w:rPr>
        <w:t>13</w:t>
      </w:r>
      <w:r w:rsidRPr="002B1E8E">
        <w:rPr>
          <w:rFonts w:asciiTheme="majorHAnsi" w:hAnsiTheme="majorHAnsi" w:cstheme="minorHAnsi"/>
          <w:szCs w:val="24"/>
        </w:rPr>
        <w:t xml:space="preserve"> Jako osobę do kontaktów dotyczących spraw związanych z przedmiotowym postepowaniem oraz zawarciem umowy z Zamawiającym wskazujemy:</w:t>
      </w:r>
    </w:p>
    <w:p w14:paraId="68627A48" w14:textId="77777777" w:rsidR="006D0604" w:rsidRPr="002B1E8E" w:rsidRDefault="006D0604" w:rsidP="006D0604">
      <w:pPr>
        <w:tabs>
          <w:tab w:val="right" w:leader="dot" w:pos="9633"/>
        </w:tabs>
        <w:spacing w:after="0" w:line="48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Imię i nazwisko: …………………………………………</w:t>
      </w:r>
    </w:p>
    <w:p w14:paraId="24FA1A90" w14:textId="77777777" w:rsidR="006D0604" w:rsidRDefault="006D0604" w:rsidP="006D0604">
      <w:pPr>
        <w:tabs>
          <w:tab w:val="right" w:leader="dot" w:pos="9633"/>
        </w:tabs>
        <w:spacing w:after="0" w:line="48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 xml:space="preserve"> adres poczty elektronicznej:………………………………….….. </w:t>
      </w:r>
    </w:p>
    <w:p w14:paraId="29D9CA33" w14:textId="77777777" w:rsidR="002B1E8E" w:rsidRPr="002B1E8E" w:rsidRDefault="002B1E8E" w:rsidP="006D0604">
      <w:pPr>
        <w:tabs>
          <w:tab w:val="right" w:leader="dot" w:pos="9633"/>
        </w:tabs>
        <w:spacing w:after="0" w:line="480" w:lineRule="auto"/>
        <w:jc w:val="both"/>
        <w:rPr>
          <w:rFonts w:asciiTheme="majorHAnsi" w:hAnsiTheme="majorHAnsi" w:cstheme="minorHAnsi"/>
          <w:szCs w:val="24"/>
        </w:rPr>
      </w:pPr>
      <w:r>
        <w:rPr>
          <w:rFonts w:asciiTheme="majorHAnsi" w:hAnsiTheme="majorHAnsi" w:cstheme="minorHAnsi"/>
          <w:szCs w:val="24"/>
        </w:rPr>
        <w:t>nr telefonu ………………………………………………………….</w:t>
      </w:r>
    </w:p>
    <w:p w14:paraId="232ECFBC" w14:textId="77777777" w:rsidR="006D0604" w:rsidRPr="002B1E8E" w:rsidRDefault="006D0604" w:rsidP="006D0604">
      <w:pPr>
        <w:tabs>
          <w:tab w:val="right" w:leader="dot" w:pos="9633"/>
        </w:tabs>
        <w:spacing w:after="0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55E42488" w14:textId="77777777" w:rsidR="006D0604" w:rsidRPr="002B1E8E" w:rsidRDefault="006D0604" w:rsidP="006D0604">
      <w:pPr>
        <w:spacing w:after="0" w:line="240" w:lineRule="auto"/>
        <w:ind w:left="142" w:hanging="142"/>
        <w:jc w:val="both"/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** dotyczy Wykonawców</w:t>
      </w: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 xml:space="preserve">,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których oferty będą generować obowiązek doliczania wartości podatku VAT do wartości netto oferty, tj. w przypadku:</w:t>
      </w:r>
    </w:p>
    <w:p w14:paraId="2C5A48F4" w14:textId="77777777" w:rsidR="006D0604" w:rsidRPr="002B1E8E" w:rsidRDefault="006D0604">
      <w:pPr>
        <w:numPr>
          <w:ilvl w:val="0"/>
          <w:numId w:val="20"/>
        </w:numPr>
        <w:spacing w:before="0" w:after="0" w:line="240" w:lineRule="auto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</w:rPr>
        <w:t>wewnątrzwspólnotowego nabycia towarów,</w:t>
      </w:r>
    </w:p>
    <w:p w14:paraId="1EAD806D" w14:textId="77777777" w:rsidR="006D0604" w:rsidRPr="002B1E8E" w:rsidRDefault="006D0604">
      <w:pPr>
        <w:numPr>
          <w:ilvl w:val="0"/>
          <w:numId w:val="20"/>
        </w:numPr>
        <w:spacing w:before="0" w:after="0" w:line="240" w:lineRule="auto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</w:rPr>
        <w:t>mechanizmu odwróconego obciążenia, o którym mowa w art. 17 ust. 1 pkt 7 ustawy o podatku od towarów i usług,</w:t>
      </w:r>
    </w:p>
    <w:p w14:paraId="01248987" w14:textId="77777777" w:rsidR="006D0604" w:rsidRPr="002B1E8E" w:rsidRDefault="006D0604" w:rsidP="006D0604">
      <w:pPr>
        <w:tabs>
          <w:tab w:val="left" w:leader="dot" w:pos="9360"/>
        </w:tabs>
        <w:spacing w:after="0" w:line="240" w:lineRule="auto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</w:rPr>
        <w:t>importu usług lub importu towarów, z którymi wiąże się obowiązek doliczenia przez zamawiającego przy porównywaniu cen ofertowych podatku VAT</w:t>
      </w:r>
    </w:p>
    <w:p w14:paraId="71BCAECC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</w:p>
    <w:p w14:paraId="6E8AAF22" w14:textId="77777777" w:rsidR="006D0604" w:rsidRPr="002B1E8E" w:rsidRDefault="006D0604" w:rsidP="006D0604">
      <w:pPr>
        <w:pStyle w:val="Tekstpodstawowywcity"/>
        <w:ind w:left="23" w:hanging="23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x-none"/>
        </w:rPr>
      </w:pPr>
    </w:p>
    <w:p w14:paraId="596DADCD" w14:textId="77777777" w:rsidR="006D0604" w:rsidRPr="002B1E8E" w:rsidRDefault="006D0604" w:rsidP="006D0604">
      <w:pPr>
        <w:pStyle w:val="Tekstpodstawowywcity"/>
        <w:ind w:left="23" w:hanging="23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x-none"/>
        </w:rPr>
        <w:sectPr w:rsidR="006D0604" w:rsidRPr="002B1E8E" w:rsidSect="008E4166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FB17474" w14:textId="77777777" w:rsidR="006D0604" w:rsidRPr="002B1E8E" w:rsidRDefault="006D0604" w:rsidP="006D0604">
      <w:pPr>
        <w:pStyle w:val="Tekstpodstawowywcity"/>
        <w:ind w:left="23" w:hanging="23"/>
        <w:jc w:val="right"/>
        <w:rPr>
          <w:rFonts w:asciiTheme="majorHAnsi" w:eastAsia="Times New Roman" w:hAnsiTheme="majorHAnsi" w:cstheme="minorHAnsi"/>
          <w:b/>
          <w:w w:val="90"/>
          <w:szCs w:val="24"/>
          <w:lang w:val="x-none" w:eastAsia="x-none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x-none"/>
        </w:rPr>
        <w:lastRenderedPageBreak/>
        <w:t>Załącznik 2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val="x-none" w:eastAsia="x-none"/>
        </w:rPr>
        <w:t xml:space="preserve"> </w:t>
      </w:r>
    </w:p>
    <w:p w14:paraId="35CD5DF5" w14:textId="5170B0D5" w:rsidR="006D0604" w:rsidRPr="002B1E8E" w:rsidRDefault="006D0604" w:rsidP="006D0604">
      <w:pPr>
        <w:spacing w:after="0" w:line="240" w:lineRule="auto"/>
        <w:ind w:left="23" w:hanging="23"/>
        <w:jc w:val="right"/>
        <w:rPr>
          <w:rFonts w:asciiTheme="majorHAnsi" w:eastAsia="Times New Roman" w:hAnsiTheme="majorHAnsi" w:cstheme="minorHAnsi"/>
          <w:b/>
          <w:szCs w:val="24"/>
          <w:lang w:val="x-none" w:eastAsia="x-none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0A1A10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3C4A9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229A5559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Wykonawcy wspólnie</w:t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</w:p>
    <w:p w14:paraId="15C90CE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ubiegający się o udzielenie zamówienia:</w:t>
      </w:r>
    </w:p>
    <w:p w14:paraId="5D00BE0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…………………………………….</w:t>
      </w:r>
    </w:p>
    <w:p w14:paraId="0086F0A8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…………………………………….</w:t>
      </w:r>
    </w:p>
    <w:p w14:paraId="53CB15E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>(pełna nazwa/firma,adres)</w:t>
      </w:r>
    </w:p>
    <w:p w14:paraId="3114139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000000"/>
          <w:szCs w:val="24"/>
        </w:rPr>
      </w:pPr>
    </w:p>
    <w:p w14:paraId="6A405089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Oświadczenie Wykonawców wspólnie ubiegających się o udzielenie zamówienia</w:t>
      </w:r>
    </w:p>
    <w:p w14:paraId="405E78F4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Składane na podstawie art. 117 ust. 4 ustawy z dnia11 września 2019 r.</w:t>
      </w:r>
    </w:p>
    <w:p w14:paraId="0352F2AC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Prawo zamówień publicznych (dalej jako: pzp)</w:t>
      </w:r>
    </w:p>
    <w:p w14:paraId="203475A5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DOTYCZĄCE ROBÓT BUDOWLANYCH/USŁUG/DOSTAW KTÓRE WYKONAJĄ POSZCZEGÓLNI WYKONAWCY</w:t>
      </w:r>
    </w:p>
    <w:p w14:paraId="17920786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3051D40D" w14:textId="70B90306" w:rsidR="003C4A9E" w:rsidRPr="003C4A9E" w:rsidRDefault="006D0604" w:rsidP="003C4A9E">
      <w:pPr>
        <w:spacing w:after="0" w:line="240" w:lineRule="auto"/>
        <w:jc w:val="both"/>
        <w:rPr>
          <w:rFonts w:asciiTheme="majorHAnsi" w:hAnsiTheme="majorHAnsi" w:cstheme="minorHAnsi"/>
          <w:b/>
          <w:bCs/>
          <w:iCs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 xml:space="preserve">Na potrzeby postępowania o udzielenie zamówienia publicznego pn. </w:t>
      </w:r>
      <w:r w:rsidR="003C4A9E" w:rsidRPr="003C4A9E">
        <w:rPr>
          <w:rFonts w:asciiTheme="majorHAnsi" w:hAnsiTheme="majorHAnsi" w:cstheme="minorHAnsi"/>
          <w:b/>
          <w:bCs/>
          <w:iCs/>
          <w:color w:val="000000"/>
          <w:szCs w:val="24"/>
        </w:rPr>
        <w:t>„Remont zjazdów, przebudowa dróg i wykonanie</w:t>
      </w:r>
    </w:p>
    <w:p w14:paraId="4E40CC24" w14:textId="77777777" w:rsidR="003C4A9E" w:rsidRPr="003C4A9E" w:rsidRDefault="003C4A9E" w:rsidP="003C4A9E">
      <w:pPr>
        <w:spacing w:after="0" w:line="240" w:lineRule="auto"/>
        <w:jc w:val="both"/>
        <w:rPr>
          <w:rFonts w:asciiTheme="majorHAnsi" w:hAnsiTheme="majorHAnsi" w:cstheme="minorHAnsi"/>
          <w:b/>
          <w:bCs/>
          <w:i/>
          <w:iCs/>
          <w:color w:val="000000"/>
          <w:szCs w:val="24"/>
        </w:rPr>
      </w:pPr>
      <w:r w:rsidRPr="003C4A9E">
        <w:rPr>
          <w:rFonts w:asciiTheme="majorHAnsi" w:hAnsiTheme="majorHAnsi" w:cstheme="minorHAnsi"/>
          <w:b/>
          <w:bCs/>
          <w:iCs/>
          <w:color w:val="000000"/>
          <w:szCs w:val="24"/>
        </w:rPr>
        <w:t>ogrodzenia na terenie Leśniczówki Ostrowy”</w:t>
      </w:r>
    </w:p>
    <w:p w14:paraId="58375C38" w14:textId="26E45D9E" w:rsidR="006D0604" w:rsidRPr="002B1E8E" w:rsidRDefault="000A1A10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0A1A10">
        <w:rPr>
          <w:rFonts w:asciiTheme="majorHAnsi" w:hAnsiTheme="majorHAnsi" w:cstheme="minorHAnsi"/>
          <w:b/>
          <w:bCs/>
          <w:i/>
          <w:iCs/>
          <w:color w:val="000000"/>
          <w:szCs w:val="24"/>
        </w:rPr>
        <w:t>”</w:t>
      </w:r>
      <w:r w:rsidR="006D0604" w:rsidRPr="002B1E8E">
        <w:rPr>
          <w:rFonts w:asciiTheme="majorHAnsi" w:hAnsiTheme="majorHAnsi" w:cstheme="minorHAnsi"/>
          <w:szCs w:val="24"/>
        </w:rPr>
        <w:t>, oświadczam, że*:</w:t>
      </w:r>
    </w:p>
    <w:p w14:paraId="5ED9C78E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63C96C0C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•Wykonawca…………………………………………………………………………………………</w:t>
      </w: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 xml:space="preserve">(nazwa Wykonawcy) </w:t>
      </w:r>
      <w:r w:rsidRPr="002B1E8E">
        <w:rPr>
          <w:rFonts w:asciiTheme="majorHAnsi" w:hAnsiTheme="majorHAnsi" w:cstheme="minorHAnsi"/>
          <w:color w:val="000000"/>
          <w:szCs w:val="24"/>
        </w:rPr>
        <w:t>zrealizuje następujące dostawy, usługi lub roboty budowlane:</w:t>
      </w:r>
    </w:p>
    <w:p w14:paraId="414303EB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42FA1601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………………………………………………………………………………………………………………………………….…</w:t>
      </w:r>
    </w:p>
    <w:p w14:paraId="0F2AF0B8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7D6179D6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lastRenderedPageBreak/>
        <w:t>•Wykonawca…………………………………………………………………………………………</w:t>
      </w: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 xml:space="preserve">(nazwa Wykonawcy) </w:t>
      </w:r>
      <w:r w:rsidRPr="002B1E8E">
        <w:rPr>
          <w:rFonts w:asciiTheme="majorHAnsi" w:hAnsiTheme="majorHAnsi" w:cstheme="minorHAnsi"/>
          <w:color w:val="000000"/>
          <w:szCs w:val="24"/>
        </w:rPr>
        <w:t>zrealizuje następujące dostawy, usługi lub roboty budowlane:</w:t>
      </w:r>
    </w:p>
    <w:p w14:paraId="1F8C1363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5BD06E31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………………………………………………………………………………………………………………………………….…</w:t>
      </w:r>
    </w:p>
    <w:p w14:paraId="6620349A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7C8ED9E0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0F494FBA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•Wykonawca…………………………………………………………………………………………</w:t>
      </w: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 xml:space="preserve">(nazwa Wykonawcy) </w:t>
      </w:r>
      <w:r w:rsidRPr="002B1E8E">
        <w:rPr>
          <w:rFonts w:asciiTheme="majorHAnsi" w:hAnsiTheme="majorHAnsi" w:cstheme="minorHAnsi"/>
          <w:color w:val="000000"/>
          <w:szCs w:val="24"/>
        </w:rPr>
        <w:t>zrealizuje następujące dostawy, usługi lub roboty budowlane:</w:t>
      </w:r>
    </w:p>
    <w:p w14:paraId="0A845509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11BEF22B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inorHAnsi"/>
          <w:i/>
          <w:szCs w:val="24"/>
          <w:lang w:eastAsia="pl-PL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………………………………………………………………………………………………………………………………….…</w:t>
      </w:r>
    </w:p>
    <w:p w14:paraId="655D226D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szCs w:val="24"/>
          <w:lang w:eastAsia="pl-PL"/>
        </w:rPr>
        <w:sectPr w:rsidR="006D0604" w:rsidRPr="002B1E8E" w:rsidSect="00BE10D6">
          <w:headerReference w:type="first" r:id="rId9"/>
          <w:pgSz w:w="16838" w:h="11906" w:orient="landscape"/>
          <w:pgMar w:top="1123" w:right="1417" w:bottom="1417" w:left="1417" w:header="708" w:footer="708" w:gutter="0"/>
          <w:cols w:space="708"/>
          <w:titlePg/>
          <w:docGrid w:linePitch="360"/>
        </w:sectPr>
      </w:pPr>
    </w:p>
    <w:p w14:paraId="40FEA263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lastRenderedPageBreak/>
        <w:t>Załącznik 3</w:t>
      </w:r>
    </w:p>
    <w:p w14:paraId="03A8944C" w14:textId="14798614" w:rsidR="006D0604" w:rsidRPr="002B1E8E" w:rsidRDefault="006D0604" w:rsidP="006D0604">
      <w:pPr>
        <w:spacing w:after="0" w:line="240" w:lineRule="auto"/>
        <w:ind w:left="23" w:hanging="23"/>
        <w:jc w:val="right"/>
        <w:rPr>
          <w:rFonts w:asciiTheme="majorHAnsi" w:eastAsia="Times New Roman" w:hAnsiTheme="majorHAnsi" w:cstheme="minorHAnsi"/>
          <w:b/>
          <w:szCs w:val="24"/>
          <w:lang w:val="x-none" w:eastAsia="x-none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3C4A9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754DE366" w14:textId="77777777" w:rsidR="006D0604" w:rsidRPr="002B1E8E" w:rsidRDefault="006D0604" w:rsidP="006D0604">
      <w:pPr>
        <w:spacing w:after="0" w:line="260" w:lineRule="atLeast"/>
        <w:ind w:left="4253" w:right="23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p w14:paraId="4819BE4F" w14:textId="77777777" w:rsidR="006D0604" w:rsidRPr="002B1E8E" w:rsidRDefault="006D0604" w:rsidP="006D0604">
      <w:pPr>
        <w:spacing w:after="0" w:line="260" w:lineRule="atLeast"/>
        <w:ind w:left="4253" w:right="23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0"/>
        <w:gridCol w:w="5529"/>
      </w:tblGrid>
      <w:tr w:rsidR="006D0604" w:rsidRPr="002B1E8E" w14:paraId="482AD12D" w14:textId="77777777" w:rsidTr="002B1E8E">
        <w:trPr>
          <w:trHeight w:val="1002"/>
        </w:trPr>
        <w:tc>
          <w:tcPr>
            <w:tcW w:w="3337" w:type="dxa"/>
            <w:shd w:val="clear" w:color="auto" w:fill="FFFFFF"/>
          </w:tcPr>
          <w:p w14:paraId="1EA6B91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7D17596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03CDD183" w14:textId="77777777" w:rsidR="006D0604" w:rsidRPr="002B1E8E" w:rsidRDefault="006D0604" w:rsidP="00E032C2">
            <w:pPr>
              <w:spacing w:after="0" w:line="260" w:lineRule="atLeast"/>
              <w:jc w:val="both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  <w:p w14:paraId="09EB4345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  <w:t>Nazwa Wykonawcy/Wykonawców</w:t>
            </w:r>
          </w:p>
        </w:tc>
        <w:tc>
          <w:tcPr>
            <w:tcW w:w="5655" w:type="dxa"/>
            <w:shd w:val="clear" w:color="auto" w:fill="EAF1DD" w:themeFill="accent3" w:themeFillTint="33"/>
          </w:tcPr>
          <w:p w14:paraId="218055C8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367977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WYKAZ OSÓB</w:t>
            </w:r>
          </w:p>
        </w:tc>
      </w:tr>
    </w:tbl>
    <w:p w14:paraId="2DA78B7B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0F9EC940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W postępowaniu o udzielenie zamówienia publicznego prowadzonym  w trybie podstawowym na zamówienie pn.: </w:t>
      </w:r>
    </w:p>
    <w:p w14:paraId="6F6268A5" w14:textId="02DA2A88" w:rsidR="003C4A9E" w:rsidRPr="003C4A9E" w:rsidRDefault="003C4A9E" w:rsidP="003C4A9E">
      <w:pPr>
        <w:spacing w:after="0" w:line="260" w:lineRule="atLeast"/>
        <w:jc w:val="both"/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</w:pPr>
      <w:r w:rsidRPr="003C4A9E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„Remont zjazdów, przebudowa dróg i wykonanie</w:t>
      </w:r>
      <w:r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 xml:space="preserve"> </w:t>
      </w:r>
      <w:r w:rsidRPr="003C4A9E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ogrodzenia na terenie Leśniczówki Ostrowy”</w:t>
      </w:r>
    </w:p>
    <w:p w14:paraId="361AA692" w14:textId="15195D99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14:paraId="377505E2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6D0604" w:rsidRPr="002B1E8E" w14:paraId="17B8E326" w14:textId="77777777" w:rsidTr="00E032C2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7696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16E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A7E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 xml:space="preserve">Imię </w:t>
            </w:r>
          </w:p>
          <w:p w14:paraId="18F16EA2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F50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Kwalifikacje zawodowe/</w:t>
            </w:r>
          </w:p>
          <w:p w14:paraId="5B1EB00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uprawnienia</w:t>
            </w:r>
          </w:p>
          <w:p w14:paraId="435451F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557B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Podstawa dysponowania</w:t>
            </w:r>
          </w:p>
          <w:p w14:paraId="4A541BBC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np. umowa o pracę</w:t>
            </w:r>
          </w:p>
        </w:tc>
      </w:tr>
      <w:tr w:rsidR="006D0604" w:rsidRPr="002B1E8E" w14:paraId="3169654A" w14:textId="77777777" w:rsidTr="00E032C2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F934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15E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533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B74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A10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5</w:t>
            </w:r>
          </w:p>
        </w:tc>
      </w:tr>
      <w:tr w:rsidR="006D0604" w:rsidRPr="002B1E8E" w14:paraId="37A162C2" w14:textId="77777777" w:rsidTr="00E032C2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9AAE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  <w:p w14:paraId="75BDD408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  <w:t>1.</w:t>
            </w:r>
          </w:p>
          <w:p w14:paraId="0E7C3A6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  <w:p w14:paraId="4ED9793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90EC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</w:p>
          <w:p w14:paraId="652061F5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Kierownik budowy</w:t>
            </w:r>
          </w:p>
          <w:p w14:paraId="265AE4FF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  <w:p w14:paraId="080FE12F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73AE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Cs/>
                <w:w w:val="90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CF79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t>uprawnienia budowlane:</w:t>
            </w:r>
          </w:p>
          <w:p w14:paraId="606C390F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>numer ….............................</w:t>
            </w:r>
          </w:p>
          <w:p w14:paraId="32D5E811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/>
                <w:kern w:val="2"/>
                <w:szCs w:val="24"/>
                <w:lang w:eastAsia="zh-CN"/>
              </w:rPr>
              <w:t>data wydania</w:t>
            </w: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 xml:space="preserve"> ….................</w:t>
            </w:r>
          </w:p>
          <w:p w14:paraId="53349211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>organ wydający uprawnienia .……............</w:t>
            </w:r>
          </w:p>
          <w:p w14:paraId="22D4715E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>zakres uprawnień........................................</w:t>
            </w:r>
          </w:p>
          <w:p w14:paraId="4B0DD8CC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 xml:space="preserve">oraz  </w:t>
            </w:r>
          </w:p>
          <w:p w14:paraId="6D42E60B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lastRenderedPageBreak/>
              <w:t>zaświadczenie z właściwej izby samorządu zawodowego …...….</w:t>
            </w:r>
          </w:p>
          <w:p w14:paraId="3A802F54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t>numer zaświadczenia .................................</w:t>
            </w:r>
          </w:p>
          <w:p w14:paraId="62A482C1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t>data ważności zaświadczenia .....................</w:t>
            </w:r>
          </w:p>
          <w:p w14:paraId="5C390CC3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eastAsia="Times New Roman" w:hAnsiTheme="majorHAnsi" w:cstheme="minorHAnsi"/>
                <w:w w:val="9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8F3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</w:rPr>
            </w:pPr>
          </w:p>
        </w:tc>
      </w:tr>
    </w:tbl>
    <w:p w14:paraId="45566E0A" w14:textId="77777777" w:rsidR="006D0604" w:rsidRPr="002B1E8E" w:rsidRDefault="006D0604" w:rsidP="006D0604">
      <w:pPr>
        <w:spacing w:after="0" w:line="260" w:lineRule="atLeast"/>
        <w:rPr>
          <w:rFonts w:asciiTheme="majorHAnsi" w:hAnsiTheme="majorHAnsi" w:cstheme="minorHAnsi"/>
          <w:i/>
          <w:iCs/>
          <w:w w:val="90"/>
          <w:szCs w:val="24"/>
          <w:lang w:eastAsia="pl-PL"/>
        </w:rPr>
      </w:pPr>
    </w:p>
    <w:p w14:paraId="1FC84D00" w14:textId="77777777" w:rsidR="006D0604" w:rsidRPr="002B1E8E" w:rsidRDefault="006D0604" w:rsidP="006D0604">
      <w:pPr>
        <w:spacing w:after="0" w:line="260" w:lineRule="atLeast"/>
        <w:rPr>
          <w:rFonts w:asciiTheme="majorHAnsi" w:hAnsiTheme="majorHAnsi" w:cstheme="minorHAnsi"/>
          <w:i/>
          <w:iCs/>
          <w:w w:val="90"/>
          <w:szCs w:val="24"/>
          <w:lang w:eastAsia="pl-PL"/>
        </w:rPr>
      </w:pPr>
    </w:p>
    <w:p w14:paraId="623ECAE5" w14:textId="77777777" w:rsidR="006D0604" w:rsidRPr="002B1E8E" w:rsidRDefault="006D0604" w:rsidP="006D0604">
      <w:pPr>
        <w:spacing w:after="0" w:line="260" w:lineRule="atLeast"/>
        <w:ind w:firstLine="3960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</w:p>
    <w:p w14:paraId="1DFAA17D" w14:textId="77777777" w:rsidR="006D0604" w:rsidRPr="002B1E8E" w:rsidRDefault="006D0604" w:rsidP="006D0604">
      <w:pPr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br w:type="page"/>
      </w:r>
    </w:p>
    <w:p w14:paraId="3311FA46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lastRenderedPageBreak/>
        <w:t>Załącznik 4</w:t>
      </w:r>
    </w:p>
    <w:p w14:paraId="53BB1C4E" w14:textId="08F16D50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color w:val="FF0000"/>
          <w:w w:val="90"/>
          <w:szCs w:val="24"/>
          <w:lang w:eastAsia="pl-PL"/>
        </w:rPr>
        <w:t xml:space="preserve">   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1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4C39C41C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p w14:paraId="5F2555F7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 xml:space="preserve">Wzór </w:t>
      </w:r>
    </w:p>
    <w:p w14:paraId="365FBEDF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 xml:space="preserve">ZOBOWIĄZANIA INNEGO PODMIOTU  </w:t>
      </w:r>
    </w:p>
    <w:p w14:paraId="122A3832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do oddania do dyspozycji Wykonawcy niezbędnych zasobów na potrzeby wykonania zamówienia</w:t>
      </w:r>
    </w:p>
    <w:p w14:paraId="78BA9F11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i/>
          <w:w w:val="90"/>
          <w:szCs w:val="24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6D0604" w:rsidRPr="002B1E8E" w14:paraId="3EC7A5CB" w14:textId="77777777" w:rsidTr="00E032C2">
        <w:trPr>
          <w:trHeight w:val="1100"/>
        </w:trPr>
        <w:tc>
          <w:tcPr>
            <w:tcW w:w="3754" w:type="dxa"/>
            <w:vAlign w:val="bottom"/>
          </w:tcPr>
          <w:p w14:paraId="2A754544" w14:textId="77777777" w:rsidR="006D0604" w:rsidRPr="002B1E8E" w:rsidRDefault="006D0604" w:rsidP="00E032C2">
            <w:pPr>
              <w:spacing w:after="0" w:line="260" w:lineRule="atLeast"/>
              <w:ind w:right="23"/>
              <w:jc w:val="center"/>
              <w:rPr>
                <w:rFonts w:asciiTheme="majorHAnsi" w:eastAsia="Times New Roman" w:hAnsiTheme="majorHAnsi" w:cstheme="minorHAnsi"/>
                <w:i/>
                <w:iCs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i/>
                <w:iCs/>
                <w:w w:val="90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6FEEFF5E" w14:textId="77777777" w:rsidR="006D0604" w:rsidRPr="002B1E8E" w:rsidRDefault="006D0604" w:rsidP="00E032C2">
            <w:pPr>
              <w:spacing w:after="0" w:line="260" w:lineRule="atLeast"/>
              <w:jc w:val="both"/>
              <w:rPr>
                <w:rFonts w:asciiTheme="majorHAnsi" w:eastAsia="Times New Roman" w:hAnsiTheme="majorHAnsi" w:cstheme="minorHAnsi"/>
                <w:b/>
                <w:bCs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 </w:t>
            </w:r>
          </w:p>
        </w:tc>
      </w:tr>
    </w:tbl>
    <w:p w14:paraId="0C304546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32DE50D1" w14:textId="77777777" w:rsidR="006D0604" w:rsidRPr="002B1E8E" w:rsidRDefault="006D0604" w:rsidP="006D0604">
      <w:pPr>
        <w:spacing w:after="0" w:line="240" w:lineRule="auto"/>
        <w:ind w:left="993" w:hanging="993"/>
        <w:jc w:val="both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 xml:space="preserve">UWAGA: </w:t>
      </w:r>
    </w:p>
    <w:p w14:paraId="15CF3938" w14:textId="77777777" w:rsidR="006D0604" w:rsidRPr="002B1E8E" w:rsidRDefault="006D0604" w:rsidP="006D0604">
      <w:pPr>
        <w:suppressAutoHyphens/>
        <w:spacing w:after="0" w:line="240" w:lineRule="auto"/>
        <w:ind w:right="-341"/>
        <w:jc w:val="both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9D2E446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p w14:paraId="3A8C1D7C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MY NIŻEJ PODPISANI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</w:t>
      </w:r>
    </w:p>
    <w:p w14:paraId="2C53DF89" w14:textId="77777777" w:rsidR="006D0604" w:rsidRPr="002B1E8E" w:rsidRDefault="006D0604" w:rsidP="006D0604">
      <w:pPr>
        <w:tabs>
          <w:tab w:val="left" w:leader="underscore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ab/>
        <w:t xml:space="preserve"> </w:t>
      </w:r>
    </w:p>
    <w:p w14:paraId="28B35B2B" w14:textId="77777777" w:rsidR="006D0604" w:rsidRPr="002B1E8E" w:rsidRDefault="006D0604" w:rsidP="006D0604">
      <w:pPr>
        <w:tabs>
          <w:tab w:val="left" w:leader="dot" w:pos="9072"/>
        </w:tabs>
        <w:spacing w:after="0" w:line="260" w:lineRule="atLeast"/>
        <w:jc w:val="center"/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(imię i nazwisko osoby upoważnionej do reprezentowania podmiotu)</w:t>
      </w:r>
    </w:p>
    <w:p w14:paraId="03BD56A5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11B19923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działając w imieniu i na rzecz</w:t>
      </w:r>
    </w:p>
    <w:p w14:paraId="654C9919" w14:textId="77777777" w:rsidR="006D0604" w:rsidRPr="002B1E8E" w:rsidRDefault="006D0604" w:rsidP="006D0604">
      <w:pPr>
        <w:tabs>
          <w:tab w:val="left" w:leader="underscore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ab/>
        <w:t xml:space="preserve"> </w:t>
      </w:r>
    </w:p>
    <w:p w14:paraId="469A3590" w14:textId="77777777" w:rsidR="006D0604" w:rsidRPr="002B1E8E" w:rsidRDefault="006D0604" w:rsidP="006D0604">
      <w:pPr>
        <w:tabs>
          <w:tab w:val="left" w:leader="dot" w:pos="9072"/>
        </w:tabs>
        <w:spacing w:after="0" w:line="260" w:lineRule="atLeast"/>
        <w:jc w:val="center"/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(nazwa (firma) dokładny adres Podmiotu)</w:t>
      </w:r>
    </w:p>
    <w:p w14:paraId="2505BB38" w14:textId="77777777" w:rsidR="006D0604" w:rsidRPr="002B1E8E" w:rsidRDefault="006D0604" w:rsidP="006D060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67EC0804" w14:textId="77777777" w:rsidR="006D0604" w:rsidRPr="002B1E8E" w:rsidRDefault="006D0604" w:rsidP="006D060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Zobowiązuję się do oddania nw. zasobów na potrzeby wykonania zamówienia </w:t>
      </w:r>
    </w:p>
    <w:p w14:paraId="64FC75E4" w14:textId="77777777" w:rsidR="006D0604" w:rsidRPr="002B1E8E" w:rsidRDefault="006D0604" w:rsidP="006D0604">
      <w:pPr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_______________________________________________________________________</w:t>
      </w:r>
    </w:p>
    <w:p w14:paraId="44439002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>(określenie zasobu – wiedza i doświadczenie, potencjał kadrowy,)</w:t>
      </w:r>
    </w:p>
    <w:p w14:paraId="6EF870F2" w14:textId="77777777" w:rsidR="006D0604" w:rsidRPr="002B1E8E" w:rsidRDefault="006D0604" w:rsidP="006D060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do dyspozycji Wykonawcy:</w:t>
      </w:r>
    </w:p>
    <w:p w14:paraId="4C11D40C" w14:textId="77777777" w:rsidR="006D0604" w:rsidRPr="002B1E8E" w:rsidRDefault="006D0604" w:rsidP="006D0604">
      <w:pPr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_______________________________________________________________________</w:t>
      </w:r>
    </w:p>
    <w:p w14:paraId="6300ABFF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>(nazwa Wykonawcy)</w:t>
      </w:r>
    </w:p>
    <w:p w14:paraId="2BD33519" w14:textId="77777777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60A8C34B" w14:textId="77777777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przy wykonywaniu zamówienia pod nazwą:</w:t>
      </w:r>
    </w:p>
    <w:p w14:paraId="42B54EEF" w14:textId="629B4DD6" w:rsidR="003C4A9E" w:rsidRPr="003C4A9E" w:rsidRDefault="003C4A9E" w:rsidP="003C4A9E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</w:pPr>
      <w:r w:rsidRPr="003C4A9E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„Remont zjazdów, przebudowa dróg i wykonanie</w:t>
      </w:r>
      <w:r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 xml:space="preserve"> </w:t>
      </w:r>
      <w:r w:rsidRPr="003C4A9E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ogrodzenia na terenie Leśniczówki Ostrowy”</w:t>
      </w:r>
    </w:p>
    <w:p w14:paraId="7F4DF830" w14:textId="40A2087D" w:rsidR="006D0604" w:rsidRPr="002B1E8E" w:rsidRDefault="006D0604" w:rsidP="000A176C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i/>
          <w:w w:val="90"/>
          <w:szCs w:val="24"/>
          <w:lang w:eastAsia="pl-PL" w:bidi="pl-PL"/>
        </w:rPr>
      </w:pPr>
    </w:p>
    <w:p w14:paraId="6D373FF9" w14:textId="77777777" w:rsidR="006D0604" w:rsidRPr="002B1E8E" w:rsidRDefault="006D0604" w:rsidP="006D0604">
      <w:pPr>
        <w:suppressAutoHyphens/>
        <w:spacing w:after="0" w:line="260" w:lineRule="atLeast"/>
        <w:ind w:right="283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Oświadczam, iż:</w:t>
      </w:r>
    </w:p>
    <w:p w14:paraId="7B9E1B14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lastRenderedPageBreak/>
        <w:t>1) zakres dostępnych wykonawcy zasobów podmiotu udostępniającego zasoby będzie następujący:</w:t>
      </w:r>
    </w:p>
    <w:p w14:paraId="7B81D68F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3F111560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 </w:t>
      </w:r>
    </w:p>
    <w:p w14:paraId="0D6DCD3C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867239B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37CDBC9D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 </w:t>
      </w:r>
    </w:p>
    <w:p w14:paraId="6AC99B90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5361DCEC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6C651C14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7DF31D01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 </w:t>
      </w:r>
    </w:p>
    <w:p w14:paraId="72ACA55F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</w:p>
    <w:p w14:paraId="64513102" w14:textId="77777777" w:rsidR="006D0604" w:rsidRPr="002B1E8E" w:rsidRDefault="006D0604" w:rsidP="006D0604">
      <w:pPr>
        <w:spacing w:after="0" w:line="260" w:lineRule="atLeast"/>
        <w:ind w:left="5668" w:firstLine="704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9D2118A" w14:textId="77777777" w:rsidR="006D0604" w:rsidRPr="002B1E8E" w:rsidRDefault="006D0604" w:rsidP="006D0604">
      <w:pPr>
        <w:spacing w:after="0" w:line="260" w:lineRule="atLeast"/>
        <w:ind w:left="5668" w:firstLine="704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2AF79F9E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78B34AFC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150968B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5BAC02AC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70EF78D1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2DFADF31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C51189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E2A399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54F14288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69236F8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7253A095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D4461D4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369B27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br/>
      </w:r>
    </w:p>
    <w:p w14:paraId="58F1799E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2D3872D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7F5AEF3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374585CE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12B0E66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6BD41B5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6E4720F" w14:textId="77777777" w:rsidR="00635B7F" w:rsidRDefault="00635B7F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66B35B38" w14:textId="77777777" w:rsidR="009F2C6B" w:rsidRDefault="009F2C6B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FC95EA8" w14:textId="77777777" w:rsidR="009F2C6B" w:rsidRDefault="009F2C6B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32AEDD2" w14:textId="09BF6D1B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Załącznik 5</w:t>
      </w:r>
    </w:p>
    <w:p w14:paraId="60F25C4A" w14:textId="3E79D1B9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E.270.</w:t>
      </w:r>
      <w:r w:rsidR="003C4A9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3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3</w:t>
      </w:r>
    </w:p>
    <w:p w14:paraId="4CCB7C44" w14:textId="77777777" w:rsidR="006D0604" w:rsidRPr="002B1E8E" w:rsidRDefault="006D0604" w:rsidP="006D0604">
      <w:pPr>
        <w:spacing w:after="0" w:line="260" w:lineRule="atLeast"/>
        <w:ind w:left="5668" w:firstLine="704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356B206F" w14:textId="77777777" w:rsidR="006D0604" w:rsidRPr="002B1E8E" w:rsidRDefault="006D0604" w:rsidP="006D0604">
      <w:pPr>
        <w:jc w:val="center"/>
        <w:rPr>
          <w:rFonts w:asciiTheme="majorHAnsi" w:hAnsiTheme="majorHAnsi" w:cstheme="minorHAnsi"/>
          <w:b/>
          <w:szCs w:val="24"/>
        </w:rPr>
      </w:pPr>
      <w:r w:rsidRPr="002B1E8E">
        <w:rPr>
          <w:rFonts w:asciiTheme="majorHAnsi" w:hAnsiTheme="majorHAnsi" w:cstheme="minorHAnsi"/>
          <w:b/>
          <w:szCs w:val="24"/>
        </w:rPr>
        <w:t>OŚWIADCZENIE WYKONAWCY</w:t>
      </w:r>
    </w:p>
    <w:p w14:paraId="69C81318" w14:textId="77777777" w:rsidR="006D0604" w:rsidRPr="002B1E8E" w:rsidRDefault="006D0604" w:rsidP="006D0604">
      <w:pPr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składane na podstawie art. 125 ust. 1 z dnia 11 września 2019 r. - Prawo zamówień publicznych</w:t>
      </w:r>
    </w:p>
    <w:p w14:paraId="3B917894" w14:textId="77777777" w:rsidR="006D0604" w:rsidRPr="002B1E8E" w:rsidRDefault="006D0604" w:rsidP="006D0604">
      <w:pPr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……………………………………………………………………………………………………………</w:t>
      </w:r>
    </w:p>
    <w:p w14:paraId="56CB9F14" w14:textId="77777777" w:rsidR="006D0604" w:rsidRPr="002B1E8E" w:rsidRDefault="006D0604" w:rsidP="006D0604">
      <w:pPr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……………………………………………………………………………………………………………</w:t>
      </w:r>
    </w:p>
    <w:p w14:paraId="5CA2AFE2" w14:textId="77777777" w:rsidR="006D0604" w:rsidRPr="002B1E8E" w:rsidRDefault="006D0604" w:rsidP="006D0604">
      <w:pPr>
        <w:jc w:val="center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(pełna nazwa i adres Wykonawcy)</w:t>
      </w:r>
    </w:p>
    <w:p w14:paraId="68426756" w14:textId="77777777" w:rsidR="006D0604" w:rsidRPr="002B1E8E" w:rsidRDefault="006D0604" w:rsidP="006D0604">
      <w:pPr>
        <w:spacing w:after="0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Będąc uczestnikiem postępowania o udzielnie zamówienia publicznego pn:</w:t>
      </w:r>
    </w:p>
    <w:p w14:paraId="56834035" w14:textId="77777777" w:rsidR="006D0604" w:rsidRPr="002B1E8E" w:rsidRDefault="006D0604" w:rsidP="006D0604">
      <w:pPr>
        <w:spacing w:after="0"/>
        <w:jc w:val="center"/>
        <w:rPr>
          <w:rFonts w:asciiTheme="majorHAnsi" w:hAnsiTheme="majorHAnsi" w:cstheme="minorHAnsi"/>
          <w:b/>
          <w:szCs w:val="24"/>
        </w:rPr>
      </w:pPr>
    </w:p>
    <w:p w14:paraId="12E63A82" w14:textId="18C4F221" w:rsidR="003C4A9E" w:rsidRPr="003C4A9E" w:rsidRDefault="003C4A9E" w:rsidP="003C4A9E">
      <w:pPr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</w:pPr>
      <w:r w:rsidRPr="003C4A9E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„Remont zjazdów, przebudowa dróg i wykonanie</w:t>
      </w:r>
    </w:p>
    <w:p w14:paraId="255F4786" w14:textId="77777777" w:rsidR="003C4A9E" w:rsidRPr="003C4A9E" w:rsidRDefault="003C4A9E" w:rsidP="003C4A9E">
      <w:pPr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iCs/>
          <w:szCs w:val="24"/>
          <w:lang w:eastAsia="pl-PL"/>
        </w:rPr>
      </w:pPr>
      <w:r w:rsidRPr="003C4A9E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ogrodzenia na terenie Leśniczówki Ostrowy”</w:t>
      </w:r>
    </w:p>
    <w:p w14:paraId="044315A9" w14:textId="56899AA1" w:rsidR="006D0604" w:rsidRPr="002B1E8E" w:rsidRDefault="006D0604" w:rsidP="003C4A9E">
      <w:pPr>
        <w:spacing w:after="0" w:line="240" w:lineRule="auto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p w14:paraId="1CA2B728" w14:textId="77777777" w:rsidR="006D0604" w:rsidRPr="002B1E8E" w:rsidRDefault="006D0604" w:rsidP="006D0604">
      <w:pPr>
        <w:pStyle w:val="Tekstpodstawowy3"/>
        <w:tabs>
          <w:tab w:val="center" w:pos="7200"/>
        </w:tabs>
        <w:jc w:val="center"/>
        <w:rPr>
          <w:rFonts w:asciiTheme="majorHAnsi" w:hAnsiTheme="majorHAnsi" w:cstheme="minorHAnsi"/>
          <w:b/>
          <w:i/>
          <w:sz w:val="24"/>
          <w:szCs w:val="24"/>
        </w:rPr>
      </w:pPr>
    </w:p>
    <w:p w14:paraId="29594D4E" w14:textId="77777777" w:rsidR="006D0604" w:rsidRPr="002B1E8E" w:rsidRDefault="006D0604" w:rsidP="002B1E8E">
      <w:pPr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 xml:space="preserve">oświadczam, że nie później niż na dzień składania ofert </w:t>
      </w:r>
      <w:r w:rsidRPr="002B1E8E">
        <w:rPr>
          <w:rStyle w:val="fontstyle01"/>
          <w:rFonts w:asciiTheme="majorHAnsi" w:hAnsiTheme="majorHAnsi" w:cstheme="minorHAnsi" w:hint="default"/>
        </w:rPr>
        <w:t>nie podlegam wykluczeniu z udziału w postępowania na podstawie art. 108 ust.1 u</w:t>
      </w:r>
      <w:r w:rsidR="002B1E8E">
        <w:rPr>
          <w:rStyle w:val="fontstyle01"/>
          <w:rFonts w:asciiTheme="majorHAnsi" w:hAnsiTheme="majorHAnsi" w:cstheme="minorHAnsi" w:hint="default"/>
        </w:rPr>
        <w:t xml:space="preserve">stawy Pzp oraz spełniam warunki udziału </w:t>
      </w:r>
      <w:r w:rsidRPr="002B1E8E">
        <w:rPr>
          <w:rStyle w:val="fontstyle01"/>
          <w:rFonts w:asciiTheme="majorHAnsi" w:hAnsiTheme="majorHAnsi" w:cstheme="minorHAnsi" w:hint="default"/>
        </w:rPr>
        <w:t>w postępowaniu w zakresie wskazanym przez Zamawiającego.</w:t>
      </w:r>
    </w:p>
    <w:p w14:paraId="61F75FA8" w14:textId="77777777" w:rsidR="006D0604" w:rsidRPr="002B1E8E" w:rsidRDefault="006D0604" w:rsidP="006D0604">
      <w:pPr>
        <w:ind w:left="2832" w:firstLine="708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ab/>
        <w:t xml:space="preserve">               </w:t>
      </w:r>
    </w:p>
    <w:p w14:paraId="6A1DA451" w14:textId="77777777" w:rsidR="006D0604" w:rsidRPr="002B1E8E" w:rsidRDefault="006D0604" w:rsidP="006D0604">
      <w:pPr>
        <w:ind w:left="2832" w:firstLine="708"/>
        <w:rPr>
          <w:rFonts w:asciiTheme="majorHAnsi" w:hAnsiTheme="majorHAnsi" w:cstheme="minorHAnsi"/>
          <w:szCs w:val="24"/>
        </w:rPr>
      </w:pPr>
    </w:p>
    <w:p w14:paraId="0E35B409" w14:textId="77777777" w:rsidR="006D0604" w:rsidRPr="002B1E8E" w:rsidRDefault="006D0604" w:rsidP="006D0604">
      <w:pPr>
        <w:rPr>
          <w:rFonts w:asciiTheme="majorHAnsi" w:eastAsia="Times New Roman" w:hAnsiTheme="majorHAnsi" w:cstheme="minorHAnsi"/>
          <w:bCs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Cs/>
          <w:i/>
          <w:w w:val="90"/>
          <w:szCs w:val="24"/>
          <w:lang w:eastAsia="pl-PL"/>
        </w:rPr>
        <w:br w:type="page"/>
      </w:r>
    </w:p>
    <w:p w14:paraId="3D48735E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lastRenderedPageBreak/>
        <w:t>Załącznik 6 do SWZ</w:t>
      </w:r>
    </w:p>
    <w:p w14:paraId="1F7EBC89" w14:textId="6285AE04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3C4A9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5C139003" w14:textId="77777777" w:rsidR="006D0604" w:rsidRPr="002B1E8E" w:rsidRDefault="006D0604" w:rsidP="006D0604">
      <w:pPr>
        <w:spacing w:after="0" w:line="260" w:lineRule="atLeast"/>
        <w:ind w:left="4956" w:firstLine="708"/>
        <w:jc w:val="center"/>
        <w:rPr>
          <w:rFonts w:asciiTheme="majorHAnsi" w:eastAsia="Times New Roman" w:hAnsiTheme="majorHAnsi" w:cstheme="minorHAnsi"/>
          <w:b/>
          <w:bCs/>
          <w:color w:val="FF0000"/>
          <w:w w:val="90"/>
          <w:szCs w:val="24"/>
          <w:lang w:eastAsia="pl-PL"/>
        </w:rPr>
      </w:pPr>
    </w:p>
    <w:tbl>
      <w:tblPr>
        <w:tblW w:w="9071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1"/>
      </w:tblGrid>
      <w:tr w:rsidR="006D0604" w:rsidRPr="002B1E8E" w14:paraId="466DDFE0" w14:textId="77777777" w:rsidTr="002B1E8E">
        <w:trPr>
          <w:trHeight w:val="705"/>
        </w:trPr>
        <w:tc>
          <w:tcPr>
            <w:tcW w:w="9071" w:type="dxa"/>
            <w:shd w:val="clear" w:color="auto" w:fill="EAF1DD" w:themeFill="accent3" w:themeFillTint="33"/>
          </w:tcPr>
          <w:p w14:paraId="75889E6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1532A58D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305BFB4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WYKAZ ROBÓT BUDOWLANYCH</w:t>
            </w:r>
          </w:p>
          <w:p w14:paraId="1E98400C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1DDD62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 </w:t>
            </w:r>
          </w:p>
        </w:tc>
      </w:tr>
    </w:tbl>
    <w:p w14:paraId="00326D52" w14:textId="77777777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29988735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W postępowaniu o udzielenie zamówienia publicznego prowadzonym w trybie podstawowym na zamówienie pn.:</w:t>
      </w:r>
    </w:p>
    <w:p w14:paraId="0AC62841" w14:textId="4129F805" w:rsidR="003C4A9E" w:rsidRPr="003C4A9E" w:rsidRDefault="003C4A9E" w:rsidP="003C4A9E">
      <w:pPr>
        <w:spacing w:after="0" w:line="260" w:lineRule="atLeast"/>
        <w:jc w:val="both"/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</w:pPr>
      <w:r w:rsidRPr="003C4A9E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„Remont zjazdów, przebudowa dróg i wykonanie</w:t>
      </w:r>
      <w:r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 xml:space="preserve"> </w:t>
      </w:r>
      <w:r w:rsidRPr="003C4A9E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ogrodzenia na terenie Leśniczówki Ostrowy”</w:t>
      </w:r>
    </w:p>
    <w:p w14:paraId="50D63957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562AA0E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dstrike/>
          <w:w w:val="90"/>
          <w:szCs w:val="24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6D0604" w:rsidRPr="002B1E8E" w14:paraId="7FA3AC82" w14:textId="77777777" w:rsidTr="00E032C2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2AC28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368E6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C2ED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Nazwa i adres Zamawiającego/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D245F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Przedmiot zamowienia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5AE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E013CA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Czas realizacji</w:t>
            </w:r>
          </w:p>
          <w:p w14:paraId="708028A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</w:tr>
      <w:tr w:rsidR="006D0604" w:rsidRPr="002B1E8E" w14:paraId="379AD938" w14:textId="77777777" w:rsidTr="00E032C2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F987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8517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7D0E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3050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00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początek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u w:val="single"/>
                <w:lang w:eastAsia="pl-PL"/>
              </w:rPr>
              <w:t xml:space="preserve"> dzień/ miesiąc/ 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F696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koniec dzień/ 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u w:val="single"/>
                <w:lang w:eastAsia="pl-PL"/>
              </w:rPr>
              <w:t xml:space="preserve">miesiąc/ 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rok</w:t>
            </w:r>
          </w:p>
        </w:tc>
      </w:tr>
      <w:tr w:rsidR="006D0604" w:rsidRPr="002B1E8E" w14:paraId="0C835691" w14:textId="77777777" w:rsidTr="00E032C2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156E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FFD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B87E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B9AE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FE1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5C7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6</w:t>
            </w:r>
          </w:p>
        </w:tc>
      </w:tr>
      <w:tr w:rsidR="006D0604" w:rsidRPr="002B1E8E" w14:paraId="12B8B639" w14:textId="77777777" w:rsidTr="00E032C2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AC8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8532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93F2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  <w:p w14:paraId="415DA160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4C062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i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i/>
                <w:w w:val="90"/>
                <w:szCs w:val="24"/>
                <w:lang w:eastAsia="pl-PL"/>
              </w:rPr>
              <w:t>Opis zamówienia winien potwierdzać warunek określony w pkt. IX.3 pkt.1)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47A5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48D4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</w:tr>
      <w:tr w:rsidR="006D0604" w:rsidRPr="002B1E8E" w14:paraId="2FDE03C7" w14:textId="77777777" w:rsidTr="00E032C2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6DF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8A18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A8D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  <w:p w14:paraId="529600B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9C4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952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BDD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</w:tr>
    </w:tbl>
    <w:p w14:paraId="7343A9E1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b/>
          <w:w w:val="90"/>
          <w:szCs w:val="24"/>
          <w:lang w:eastAsia="pl-PL"/>
        </w:rPr>
      </w:pPr>
    </w:p>
    <w:p w14:paraId="05D90C9C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Załączniki:</w:t>
      </w:r>
    </w:p>
    <w:p w14:paraId="72C5777D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C85E6CE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</w:p>
    <w:p w14:paraId="57F431FE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Uwaga:</w:t>
      </w:r>
    </w:p>
    <w:p w14:paraId="4E2ED037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1. Dowodami, o których mowa powyżej są:</w:t>
      </w:r>
    </w:p>
    <w:p w14:paraId="74F699E1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1) referencje;</w:t>
      </w:r>
    </w:p>
    <w:p w14:paraId="337A4D04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lastRenderedPageBreak/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5E96B17" w14:textId="77777777" w:rsidR="006D0604" w:rsidRPr="002B1E8E" w:rsidRDefault="006D0604" w:rsidP="006D0604">
      <w:pPr>
        <w:rPr>
          <w:rFonts w:asciiTheme="majorHAnsi" w:hAnsiTheme="majorHAnsi" w:cstheme="minorHAnsi"/>
          <w:szCs w:val="24"/>
        </w:rPr>
      </w:pPr>
    </w:p>
    <w:p w14:paraId="16BE4CFD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1D9C54AA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1168AD91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77D742CD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182ABC58" w14:textId="77777777" w:rsidR="006D0604" w:rsidRDefault="006D0604" w:rsidP="00C02122">
      <w:pPr>
        <w:jc w:val="right"/>
        <w:rPr>
          <w:rFonts w:asciiTheme="majorHAnsi" w:hAnsiTheme="majorHAnsi"/>
          <w:szCs w:val="24"/>
        </w:rPr>
      </w:pPr>
    </w:p>
    <w:p w14:paraId="3A8837D6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16D2EB9B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34A54B23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4404F89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2382218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6E80DF10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60FA5BD3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FA1A6F5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78F0820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537AF08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0442A60B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0BE8A933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7AFBBA7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2BBEE35D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55253DA0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10BA10F9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D29DEDF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5A57F69D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B9CCA8F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7D1B117" w14:textId="77777777" w:rsidR="00635B7F" w:rsidRDefault="00635B7F" w:rsidP="00626A37">
      <w:pPr>
        <w:spacing w:before="0" w:after="0" w:line="360" w:lineRule="auto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sectPr w:rsidR="00635B7F" w:rsidSect="00CB21E8">
      <w:headerReference w:type="default" r:id="rId10"/>
      <w:footerReference w:type="even" r:id="rId11"/>
      <w:footerReference w:type="default" r:id="rId12"/>
      <w:pgSz w:w="11906" w:h="16838"/>
      <w:pgMar w:top="289" w:right="1418" w:bottom="709" w:left="155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A077" w14:textId="77777777" w:rsidR="00C910EB" w:rsidRDefault="00C910EB" w:rsidP="00CD286C">
      <w:pPr>
        <w:spacing w:after="0" w:line="240" w:lineRule="auto"/>
      </w:pPr>
      <w:r>
        <w:separator/>
      </w:r>
    </w:p>
  </w:endnote>
  <w:endnote w:type="continuationSeparator" w:id="0">
    <w:p w14:paraId="509E70BE" w14:textId="77777777" w:rsidR="00C910EB" w:rsidRDefault="00C910EB" w:rsidP="00CD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4328967"/>
      <w:docPartObj>
        <w:docPartGallery w:val="Page Numbers (Bottom of Page)"/>
        <w:docPartUnique/>
      </w:docPartObj>
    </w:sdtPr>
    <w:sdtContent>
      <w:p w14:paraId="4EFBBBCD" w14:textId="77777777" w:rsidR="00A16E26" w:rsidRDefault="00A16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392">
          <w:rPr>
            <w:noProof/>
          </w:rPr>
          <w:t>23</w:t>
        </w:r>
        <w:r>
          <w:fldChar w:fldCharType="end"/>
        </w:r>
      </w:p>
    </w:sdtContent>
  </w:sdt>
  <w:p w14:paraId="2A608941" w14:textId="77777777" w:rsidR="00A16E26" w:rsidRDefault="00A16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EBE4F" w14:textId="77777777" w:rsidR="007F225E" w:rsidRDefault="007F225E" w:rsidP="00C900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7A321" w14:textId="77777777" w:rsidR="007F225E" w:rsidRDefault="007F225E" w:rsidP="00A57A6F">
    <w:pPr>
      <w:pStyle w:val="Stopka"/>
      <w:ind w:right="360"/>
    </w:pPr>
  </w:p>
  <w:p w14:paraId="0BBA1F4E" w14:textId="77777777" w:rsidR="007F225E" w:rsidRDefault="007F225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77C7" w14:textId="77777777" w:rsidR="007F225E" w:rsidRDefault="007F225E" w:rsidP="00C21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392">
      <w:rPr>
        <w:rStyle w:val="Numerstrony"/>
        <w:noProof/>
      </w:rPr>
      <w:t>80</w:t>
    </w:r>
    <w:r>
      <w:rPr>
        <w:rStyle w:val="Numerstrony"/>
      </w:rPr>
      <w:fldChar w:fldCharType="end"/>
    </w:r>
  </w:p>
  <w:p w14:paraId="0D07F6DF" w14:textId="77777777" w:rsidR="007F225E" w:rsidRPr="003311AA" w:rsidRDefault="007F225E" w:rsidP="009C7030">
    <w:pPr>
      <w:pStyle w:val="Stopka"/>
      <w:ind w:right="360"/>
      <w:jc w:val="center"/>
      <w:rPr>
        <w:rFonts w:ascii="Garamond" w:hAnsi="Garamond"/>
        <w:b/>
      </w:rPr>
    </w:pPr>
  </w:p>
  <w:p w14:paraId="059679DE" w14:textId="77777777" w:rsidR="007F225E" w:rsidRDefault="007F22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F2E9F" w14:textId="77777777" w:rsidR="00C910EB" w:rsidRDefault="00C910EB" w:rsidP="00CD286C">
      <w:pPr>
        <w:spacing w:after="0" w:line="240" w:lineRule="auto"/>
      </w:pPr>
      <w:r>
        <w:separator/>
      </w:r>
    </w:p>
  </w:footnote>
  <w:footnote w:type="continuationSeparator" w:id="0">
    <w:p w14:paraId="63313097" w14:textId="77777777" w:rsidR="00C910EB" w:rsidRDefault="00C910EB" w:rsidP="00CD2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FD1A" w14:textId="77777777" w:rsidR="006D0604" w:rsidRDefault="006D0604">
    <w:pPr>
      <w:pStyle w:val="Nagwek"/>
    </w:pPr>
  </w:p>
  <w:p w14:paraId="419F77A8" w14:textId="77777777" w:rsidR="006D0604" w:rsidRDefault="006D06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2027" w14:textId="77777777" w:rsidR="007F225E" w:rsidRPr="00F757AE" w:rsidRDefault="007F225E" w:rsidP="001C11B7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/>
        <w:b/>
        <w:i/>
        <w:color w:val="008000"/>
        <w:sz w:val="16"/>
        <w:szCs w:val="16"/>
        <w:lang w:eastAsia="pl-PL"/>
      </w:rPr>
    </w:pPr>
  </w:p>
  <w:p w14:paraId="1D78396F" w14:textId="77777777" w:rsidR="007F225E" w:rsidRDefault="007F22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02"/>
    <w:multiLevelType w:val="multilevel"/>
    <w:tmpl w:val="31FC208E"/>
    <w:name w:val="WW8Num2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4" w15:restartNumberingAfterBreak="0">
    <w:nsid w:val="00000006"/>
    <w:multiLevelType w:val="multi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81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6" w15:restartNumberingAfterBreak="0">
    <w:nsid w:val="00000009"/>
    <w:multiLevelType w:val="multilevel"/>
    <w:tmpl w:val="ECEA565C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Arial" w:hint="default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</w:abstractNum>
  <w:abstractNum w:abstractNumId="12" w15:restartNumberingAfterBreak="0">
    <w:nsid w:val="01570C1B"/>
    <w:multiLevelType w:val="hybridMultilevel"/>
    <w:tmpl w:val="4F5ABAAC"/>
    <w:lvl w:ilvl="0" w:tplc="F2B25E58">
      <w:start w:val="1"/>
      <w:numFmt w:val="decimal"/>
      <w:lvlText w:val="%1."/>
      <w:lvlJc w:val="left"/>
      <w:pPr>
        <w:ind w:left="256" w:hanging="250"/>
        <w:jc w:val="righ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CA20D85C">
      <w:numFmt w:val="bullet"/>
      <w:lvlText w:val="•"/>
      <w:lvlJc w:val="left"/>
      <w:pPr>
        <w:ind w:left="1178" w:hanging="250"/>
      </w:pPr>
      <w:rPr>
        <w:rFonts w:hint="default"/>
      </w:rPr>
    </w:lvl>
    <w:lvl w:ilvl="2" w:tplc="E38E61E4">
      <w:numFmt w:val="bullet"/>
      <w:lvlText w:val="•"/>
      <w:lvlJc w:val="left"/>
      <w:pPr>
        <w:ind w:left="2097" w:hanging="250"/>
      </w:pPr>
      <w:rPr>
        <w:rFonts w:hint="default"/>
      </w:rPr>
    </w:lvl>
    <w:lvl w:ilvl="3" w:tplc="DE9EF860">
      <w:numFmt w:val="bullet"/>
      <w:lvlText w:val="•"/>
      <w:lvlJc w:val="left"/>
      <w:pPr>
        <w:ind w:left="3015" w:hanging="250"/>
      </w:pPr>
      <w:rPr>
        <w:rFonts w:hint="default"/>
      </w:rPr>
    </w:lvl>
    <w:lvl w:ilvl="4" w:tplc="2DD248E4">
      <w:numFmt w:val="bullet"/>
      <w:lvlText w:val="•"/>
      <w:lvlJc w:val="left"/>
      <w:pPr>
        <w:ind w:left="3934" w:hanging="250"/>
      </w:pPr>
      <w:rPr>
        <w:rFonts w:hint="default"/>
      </w:rPr>
    </w:lvl>
    <w:lvl w:ilvl="5" w:tplc="E7A0A08A">
      <w:numFmt w:val="bullet"/>
      <w:lvlText w:val="•"/>
      <w:lvlJc w:val="left"/>
      <w:pPr>
        <w:ind w:left="4853" w:hanging="250"/>
      </w:pPr>
      <w:rPr>
        <w:rFonts w:hint="default"/>
      </w:rPr>
    </w:lvl>
    <w:lvl w:ilvl="6" w:tplc="73723722">
      <w:numFmt w:val="bullet"/>
      <w:lvlText w:val="•"/>
      <w:lvlJc w:val="left"/>
      <w:pPr>
        <w:ind w:left="5771" w:hanging="250"/>
      </w:pPr>
      <w:rPr>
        <w:rFonts w:hint="default"/>
      </w:rPr>
    </w:lvl>
    <w:lvl w:ilvl="7" w:tplc="6F7C6298">
      <w:numFmt w:val="bullet"/>
      <w:lvlText w:val="•"/>
      <w:lvlJc w:val="left"/>
      <w:pPr>
        <w:ind w:left="6690" w:hanging="250"/>
      </w:pPr>
      <w:rPr>
        <w:rFonts w:hint="default"/>
      </w:rPr>
    </w:lvl>
    <w:lvl w:ilvl="8" w:tplc="DE806604">
      <w:numFmt w:val="bullet"/>
      <w:lvlText w:val="•"/>
      <w:lvlJc w:val="left"/>
      <w:pPr>
        <w:ind w:left="7609" w:hanging="250"/>
      </w:pPr>
      <w:rPr>
        <w:rFonts w:hint="default"/>
      </w:rPr>
    </w:lvl>
  </w:abstractNum>
  <w:abstractNum w:abstractNumId="13" w15:restartNumberingAfterBreak="0">
    <w:nsid w:val="02EA6701"/>
    <w:multiLevelType w:val="hybridMultilevel"/>
    <w:tmpl w:val="ABB825E0"/>
    <w:lvl w:ilvl="0" w:tplc="C28C039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1077"/>
        </w:tabs>
        <w:ind w:left="107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4" w15:restartNumberingAfterBreak="0">
    <w:nsid w:val="050E1D45"/>
    <w:multiLevelType w:val="hybridMultilevel"/>
    <w:tmpl w:val="51603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7232AF"/>
    <w:multiLevelType w:val="hybridMultilevel"/>
    <w:tmpl w:val="67D49C90"/>
    <w:lvl w:ilvl="0" w:tplc="04150017">
      <w:start w:val="1"/>
      <w:numFmt w:val="lowerLetter"/>
      <w:lvlText w:val="%1)"/>
      <w:lvlJc w:val="left"/>
      <w:pPr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088F0FEA"/>
    <w:multiLevelType w:val="hybridMultilevel"/>
    <w:tmpl w:val="2B9A2736"/>
    <w:lvl w:ilvl="0" w:tplc="CF12A18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5FA4A4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A762CFE">
      <w:start w:val="1"/>
      <w:numFmt w:val="bullet"/>
      <w:lvlText w:val="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0BA57CC7"/>
    <w:multiLevelType w:val="hybridMultilevel"/>
    <w:tmpl w:val="03A2A922"/>
    <w:lvl w:ilvl="0" w:tplc="F9BC4934">
      <w:start w:val="1"/>
      <w:numFmt w:val="decimal"/>
      <w:lvlText w:val="%1."/>
      <w:lvlJc w:val="left"/>
      <w:pPr>
        <w:ind w:left="836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9" w15:restartNumberingAfterBreak="0">
    <w:nsid w:val="0D052BBD"/>
    <w:multiLevelType w:val="hybridMultilevel"/>
    <w:tmpl w:val="F5AA3480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10471707"/>
    <w:multiLevelType w:val="hybridMultilevel"/>
    <w:tmpl w:val="6F3CE266"/>
    <w:lvl w:ilvl="0" w:tplc="AFB8CD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3380076E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A12855"/>
    <w:multiLevelType w:val="hybridMultilevel"/>
    <w:tmpl w:val="F5AA3480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111F0F75"/>
    <w:multiLevelType w:val="hybridMultilevel"/>
    <w:tmpl w:val="49A2285C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116C01A2"/>
    <w:multiLevelType w:val="hybridMultilevel"/>
    <w:tmpl w:val="C6567FC0"/>
    <w:lvl w:ilvl="0" w:tplc="C28C0396">
      <w:start w:val="1"/>
      <w:numFmt w:val="lowerLetter"/>
      <w:lvlText w:val="%1)"/>
      <w:lvlJc w:val="left"/>
      <w:pPr>
        <w:ind w:left="7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1936ADF"/>
    <w:multiLevelType w:val="hybridMultilevel"/>
    <w:tmpl w:val="9B1E7EB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124923DF"/>
    <w:multiLevelType w:val="hybridMultilevel"/>
    <w:tmpl w:val="AAC60F66"/>
    <w:lvl w:ilvl="0" w:tplc="2832650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B0613"/>
    <w:multiLevelType w:val="hybridMultilevel"/>
    <w:tmpl w:val="7DC8C5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73B6227"/>
    <w:multiLevelType w:val="hybridMultilevel"/>
    <w:tmpl w:val="3886FD76"/>
    <w:lvl w:ilvl="0" w:tplc="7B9813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83BA16E4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82F09C4"/>
    <w:multiLevelType w:val="hybridMultilevel"/>
    <w:tmpl w:val="C9C4E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3E4135"/>
    <w:multiLevelType w:val="hybridMultilevel"/>
    <w:tmpl w:val="7C621D32"/>
    <w:lvl w:ilvl="0" w:tplc="52E0CBD6">
      <w:start w:val="1"/>
      <w:numFmt w:val="decimal"/>
      <w:lvlText w:val="%1)"/>
      <w:lvlJc w:val="left"/>
      <w:pPr>
        <w:ind w:left="116" w:hanging="284"/>
      </w:pPr>
      <w:rPr>
        <w:rFonts w:ascii="Calibri" w:eastAsia="Calibri" w:hAnsi="Calibri" w:cs="Calibri" w:hint="default"/>
        <w:color w:val="000000" w:themeColor="text1"/>
        <w:spacing w:val="-21"/>
        <w:w w:val="99"/>
        <w:sz w:val="24"/>
        <w:szCs w:val="24"/>
      </w:rPr>
    </w:lvl>
    <w:lvl w:ilvl="1" w:tplc="2C1EEE70">
      <w:numFmt w:val="bullet"/>
      <w:lvlText w:val="•"/>
      <w:lvlJc w:val="left"/>
      <w:pPr>
        <w:ind w:left="1038" w:hanging="284"/>
      </w:pPr>
      <w:rPr>
        <w:rFonts w:hint="default"/>
      </w:rPr>
    </w:lvl>
    <w:lvl w:ilvl="2" w:tplc="BE6E032C">
      <w:numFmt w:val="bullet"/>
      <w:lvlText w:val="•"/>
      <w:lvlJc w:val="left"/>
      <w:pPr>
        <w:ind w:left="1957" w:hanging="284"/>
      </w:pPr>
      <w:rPr>
        <w:rFonts w:hint="default"/>
      </w:rPr>
    </w:lvl>
    <w:lvl w:ilvl="3" w:tplc="1088ADD0">
      <w:numFmt w:val="bullet"/>
      <w:lvlText w:val="•"/>
      <w:lvlJc w:val="left"/>
      <w:pPr>
        <w:ind w:left="2875" w:hanging="284"/>
      </w:pPr>
      <w:rPr>
        <w:rFonts w:hint="default"/>
      </w:rPr>
    </w:lvl>
    <w:lvl w:ilvl="4" w:tplc="A5C85A8A">
      <w:numFmt w:val="bullet"/>
      <w:lvlText w:val="•"/>
      <w:lvlJc w:val="left"/>
      <w:pPr>
        <w:ind w:left="3794" w:hanging="284"/>
      </w:pPr>
      <w:rPr>
        <w:rFonts w:hint="default"/>
      </w:rPr>
    </w:lvl>
    <w:lvl w:ilvl="5" w:tplc="D7E85842">
      <w:numFmt w:val="bullet"/>
      <w:lvlText w:val="•"/>
      <w:lvlJc w:val="left"/>
      <w:pPr>
        <w:ind w:left="4713" w:hanging="284"/>
      </w:pPr>
      <w:rPr>
        <w:rFonts w:hint="default"/>
      </w:rPr>
    </w:lvl>
    <w:lvl w:ilvl="6" w:tplc="4350CC2A">
      <w:numFmt w:val="bullet"/>
      <w:lvlText w:val="•"/>
      <w:lvlJc w:val="left"/>
      <w:pPr>
        <w:ind w:left="5631" w:hanging="284"/>
      </w:pPr>
      <w:rPr>
        <w:rFonts w:hint="default"/>
      </w:rPr>
    </w:lvl>
    <w:lvl w:ilvl="7" w:tplc="E2D485A0">
      <w:numFmt w:val="bullet"/>
      <w:lvlText w:val="•"/>
      <w:lvlJc w:val="left"/>
      <w:pPr>
        <w:ind w:left="6550" w:hanging="284"/>
      </w:pPr>
      <w:rPr>
        <w:rFonts w:hint="default"/>
      </w:rPr>
    </w:lvl>
    <w:lvl w:ilvl="8" w:tplc="E388924A">
      <w:numFmt w:val="bullet"/>
      <w:lvlText w:val="•"/>
      <w:lvlJc w:val="left"/>
      <w:pPr>
        <w:ind w:left="7469" w:hanging="284"/>
      </w:pPr>
      <w:rPr>
        <w:rFonts w:hint="default"/>
      </w:rPr>
    </w:lvl>
  </w:abstractNum>
  <w:abstractNum w:abstractNumId="30" w15:restartNumberingAfterBreak="0">
    <w:nsid w:val="1B250C64"/>
    <w:multiLevelType w:val="hybridMultilevel"/>
    <w:tmpl w:val="06BE02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D1E4DE7"/>
    <w:multiLevelType w:val="hybridMultilevel"/>
    <w:tmpl w:val="EF10C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882DFC"/>
    <w:multiLevelType w:val="hybridMultilevel"/>
    <w:tmpl w:val="14EAA59A"/>
    <w:lvl w:ilvl="0" w:tplc="2A5C5518">
      <w:start w:val="1"/>
      <w:numFmt w:val="decimal"/>
      <w:lvlText w:val="%1."/>
      <w:lvlJc w:val="left"/>
      <w:pPr>
        <w:ind w:left="720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A2144E"/>
    <w:multiLevelType w:val="hybridMultilevel"/>
    <w:tmpl w:val="443C2994"/>
    <w:lvl w:ilvl="0" w:tplc="8B0E0274">
      <w:start w:val="1"/>
      <w:numFmt w:val="decimal"/>
      <w:lvlText w:val="%1."/>
      <w:lvlJc w:val="left"/>
      <w:pPr>
        <w:ind w:left="116" w:hanging="236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3364B60">
      <w:numFmt w:val="bullet"/>
      <w:lvlText w:val="•"/>
      <w:lvlJc w:val="left"/>
      <w:pPr>
        <w:ind w:left="1038" w:hanging="236"/>
      </w:pPr>
      <w:rPr>
        <w:rFonts w:hint="default"/>
      </w:rPr>
    </w:lvl>
    <w:lvl w:ilvl="2" w:tplc="2926E17E">
      <w:numFmt w:val="bullet"/>
      <w:lvlText w:val="•"/>
      <w:lvlJc w:val="left"/>
      <w:pPr>
        <w:ind w:left="1957" w:hanging="236"/>
      </w:pPr>
      <w:rPr>
        <w:rFonts w:hint="default"/>
      </w:rPr>
    </w:lvl>
    <w:lvl w:ilvl="3" w:tplc="2612D65E">
      <w:numFmt w:val="bullet"/>
      <w:lvlText w:val="•"/>
      <w:lvlJc w:val="left"/>
      <w:pPr>
        <w:ind w:left="2875" w:hanging="236"/>
      </w:pPr>
      <w:rPr>
        <w:rFonts w:hint="default"/>
      </w:rPr>
    </w:lvl>
    <w:lvl w:ilvl="4" w:tplc="741E3628">
      <w:numFmt w:val="bullet"/>
      <w:lvlText w:val="•"/>
      <w:lvlJc w:val="left"/>
      <w:pPr>
        <w:ind w:left="3794" w:hanging="236"/>
      </w:pPr>
      <w:rPr>
        <w:rFonts w:hint="default"/>
      </w:rPr>
    </w:lvl>
    <w:lvl w:ilvl="5" w:tplc="F39898F2">
      <w:numFmt w:val="bullet"/>
      <w:lvlText w:val="•"/>
      <w:lvlJc w:val="left"/>
      <w:pPr>
        <w:ind w:left="4713" w:hanging="236"/>
      </w:pPr>
      <w:rPr>
        <w:rFonts w:hint="default"/>
      </w:rPr>
    </w:lvl>
    <w:lvl w:ilvl="6" w:tplc="1A56DAC0">
      <w:numFmt w:val="bullet"/>
      <w:lvlText w:val="•"/>
      <w:lvlJc w:val="left"/>
      <w:pPr>
        <w:ind w:left="5631" w:hanging="236"/>
      </w:pPr>
      <w:rPr>
        <w:rFonts w:hint="default"/>
      </w:rPr>
    </w:lvl>
    <w:lvl w:ilvl="7" w:tplc="6FE898FC">
      <w:numFmt w:val="bullet"/>
      <w:lvlText w:val="•"/>
      <w:lvlJc w:val="left"/>
      <w:pPr>
        <w:ind w:left="6550" w:hanging="236"/>
      </w:pPr>
      <w:rPr>
        <w:rFonts w:hint="default"/>
      </w:rPr>
    </w:lvl>
    <w:lvl w:ilvl="8" w:tplc="615EB5F2">
      <w:numFmt w:val="bullet"/>
      <w:lvlText w:val="•"/>
      <w:lvlJc w:val="left"/>
      <w:pPr>
        <w:ind w:left="7469" w:hanging="236"/>
      </w:pPr>
      <w:rPr>
        <w:rFonts w:hint="default"/>
      </w:rPr>
    </w:lvl>
  </w:abstractNum>
  <w:abstractNum w:abstractNumId="34" w15:restartNumberingAfterBreak="0">
    <w:nsid w:val="23CB6BBC"/>
    <w:multiLevelType w:val="hybridMultilevel"/>
    <w:tmpl w:val="1FDC7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F94D34"/>
    <w:multiLevelType w:val="hybridMultilevel"/>
    <w:tmpl w:val="F41A33B8"/>
    <w:lvl w:ilvl="0" w:tplc="73C4BCBA">
      <w:start w:val="1"/>
      <w:numFmt w:val="decimal"/>
      <w:lvlText w:val="%1)"/>
      <w:lvlJc w:val="left"/>
      <w:pPr>
        <w:ind w:left="256" w:hanging="250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1" w:tplc="C1F69714">
      <w:start w:val="1"/>
      <w:numFmt w:val="lowerLetter"/>
      <w:lvlText w:val="%2)"/>
      <w:lvlJc w:val="left"/>
      <w:pPr>
        <w:ind w:left="974" w:hanging="488"/>
      </w:pPr>
      <w:rPr>
        <w:rFonts w:ascii="Calibri" w:eastAsia="Calibri" w:hAnsi="Calibri" w:cs="Calibri" w:hint="default"/>
        <w:spacing w:val="-4"/>
        <w:w w:val="99"/>
        <w:sz w:val="24"/>
        <w:szCs w:val="24"/>
      </w:rPr>
    </w:lvl>
    <w:lvl w:ilvl="2" w:tplc="432C7B32">
      <w:numFmt w:val="bullet"/>
      <w:lvlText w:val="•"/>
      <w:lvlJc w:val="left"/>
      <w:pPr>
        <w:ind w:left="1920" w:hanging="488"/>
      </w:pPr>
      <w:rPr>
        <w:rFonts w:hint="default"/>
      </w:rPr>
    </w:lvl>
    <w:lvl w:ilvl="3" w:tplc="8BC8199E">
      <w:numFmt w:val="bullet"/>
      <w:lvlText w:val="•"/>
      <w:lvlJc w:val="left"/>
      <w:pPr>
        <w:ind w:left="2861" w:hanging="488"/>
      </w:pPr>
      <w:rPr>
        <w:rFonts w:hint="default"/>
      </w:rPr>
    </w:lvl>
    <w:lvl w:ilvl="4" w:tplc="3F724592">
      <w:numFmt w:val="bullet"/>
      <w:lvlText w:val="•"/>
      <w:lvlJc w:val="left"/>
      <w:pPr>
        <w:ind w:left="3802" w:hanging="488"/>
      </w:pPr>
      <w:rPr>
        <w:rFonts w:hint="default"/>
      </w:rPr>
    </w:lvl>
    <w:lvl w:ilvl="5" w:tplc="67DE2A30">
      <w:numFmt w:val="bullet"/>
      <w:lvlText w:val="•"/>
      <w:lvlJc w:val="left"/>
      <w:pPr>
        <w:ind w:left="4742" w:hanging="488"/>
      </w:pPr>
      <w:rPr>
        <w:rFonts w:hint="default"/>
      </w:rPr>
    </w:lvl>
    <w:lvl w:ilvl="6" w:tplc="C6A659DE">
      <w:numFmt w:val="bullet"/>
      <w:lvlText w:val="•"/>
      <w:lvlJc w:val="left"/>
      <w:pPr>
        <w:ind w:left="5683" w:hanging="488"/>
      </w:pPr>
      <w:rPr>
        <w:rFonts w:hint="default"/>
      </w:rPr>
    </w:lvl>
    <w:lvl w:ilvl="7" w:tplc="0038BFA0">
      <w:numFmt w:val="bullet"/>
      <w:lvlText w:val="•"/>
      <w:lvlJc w:val="left"/>
      <w:pPr>
        <w:ind w:left="6624" w:hanging="488"/>
      </w:pPr>
      <w:rPr>
        <w:rFonts w:hint="default"/>
      </w:rPr>
    </w:lvl>
    <w:lvl w:ilvl="8" w:tplc="02944204">
      <w:numFmt w:val="bullet"/>
      <w:lvlText w:val="•"/>
      <w:lvlJc w:val="left"/>
      <w:pPr>
        <w:ind w:left="7564" w:hanging="488"/>
      </w:pPr>
      <w:rPr>
        <w:rFonts w:hint="default"/>
      </w:rPr>
    </w:lvl>
  </w:abstractNum>
  <w:abstractNum w:abstractNumId="36" w15:restartNumberingAfterBreak="0">
    <w:nsid w:val="241F625A"/>
    <w:multiLevelType w:val="hybridMultilevel"/>
    <w:tmpl w:val="C9B4B7C6"/>
    <w:lvl w:ilvl="0" w:tplc="BA12DC08">
      <w:start w:val="1"/>
      <w:numFmt w:val="decimal"/>
      <w:lvlText w:val="%1)"/>
      <w:lvlJc w:val="left"/>
      <w:pPr>
        <w:ind w:left="116" w:hanging="248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A5145A74">
      <w:numFmt w:val="bullet"/>
      <w:lvlText w:val="•"/>
      <w:lvlJc w:val="left"/>
      <w:pPr>
        <w:ind w:left="1038" w:hanging="248"/>
      </w:pPr>
      <w:rPr>
        <w:rFonts w:hint="default"/>
      </w:rPr>
    </w:lvl>
    <w:lvl w:ilvl="2" w:tplc="944CCFB6">
      <w:numFmt w:val="bullet"/>
      <w:lvlText w:val="•"/>
      <w:lvlJc w:val="left"/>
      <w:pPr>
        <w:ind w:left="1957" w:hanging="248"/>
      </w:pPr>
      <w:rPr>
        <w:rFonts w:hint="default"/>
      </w:rPr>
    </w:lvl>
    <w:lvl w:ilvl="3" w:tplc="32B0E128">
      <w:numFmt w:val="bullet"/>
      <w:lvlText w:val="•"/>
      <w:lvlJc w:val="left"/>
      <w:pPr>
        <w:ind w:left="2875" w:hanging="248"/>
      </w:pPr>
      <w:rPr>
        <w:rFonts w:hint="default"/>
      </w:rPr>
    </w:lvl>
    <w:lvl w:ilvl="4" w:tplc="3A066710">
      <w:numFmt w:val="bullet"/>
      <w:lvlText w:val="•"/>
      <w:lvlJc w:val="left"/>
      <w:pPr>
        <w:ind w:left="3794" w:hanging="248"/>
      </w:pPr>
      <w:rPr>
        <w:rFonts w:hint="default"/>
      </w:rPr>
    </w:lvl>
    <w:lvl w:ilvl="5" w:tplc="5E347C8C">
      <w:numFmt w:val="bullet"/>
      <w:lvlText w:val="•"/>
      <w:lvlJc w:val="left"/>
      <w:pPr>
        <w:ind w:left="4713" w:hanging="248"/>
      </w:pPr>
      <w:rPr>
        <w:rFonts w:hint="default"/>
      </w:rPr>
    </w:lvl>
    <w:lvl w:ilvl="6" w:tplc="77D8027A">
      <w:numFmt w:val="bullet"/>
      <w:lvlText w:val="•"/>
      <w:lvlJc w:val="left"/>
      <w:pPr>
        <w:ind w:left="5631" w:hanging="248"/>
      </w:pPr>
      <w:rPr>
        <w:rFonts w:hint="default"/>
      </w:rPr>
    </w:lvl>
    <w:lvl w:ilvl="7" w:tplc="39A6F1BC">
      <w:numFmt w:val="bullet"/>
      <w:lvlText w:val="•"/>
      <w:lvlJc w:val="left"/>
      <w:pPr>
        <w:ind w:left="6550" w:hanging="248"/>
      </w:pPr>
      <w:rPr>
        <w:rFonts w:hint="default"/>
      </w:rPr>
    </w:lvl>
    <w:lvl w:ilvl="8" w:tplc="80B88E6C">
      <w:numFmt w:val="bullet"/>
      <w:lvlText w:val="•"/>
      <w:lvlJc w:val="left"/>
      <w:pPr>
        <w:ind w:left="7469" w:hanging="248"/>
      </w:pPr>
      <w:rPr>
        <w:rFonts w:hint="default"/>
      </w:r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A146B18"/>
    <w:multiLevelType w:val="hybridMultilevel"/>
    <w:tmpl w:val="71BEF2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2A9E25DA"/>
    <w:multiLevelType w:val="hybridMultilevel"/>
    <w:tmpl w:val="CDE8DBA8"/>
    <w:lvl w:ilvl="0" w:tplc="438EF508">
      <w:start w:val="1"/>
      <w:numFmt w:val="decimal"/>
      <w:lvlText w:val="%1)"/>
      <w:lvlJc w:val="left"/>
      <w:pPr>
        <w:ind w:left="116" w:hanging="284"/>
      </w:pPr>
      <w:rPr>
        <w:rFonts w:ascii="Calibri" w:eastAsia="Calibri" w:hAnsi="Calibri" w:cs="Calibri" w:hint="default"/>
        <w:spacing w:val="-27"/>
        <w:w w:val="99"/>
        <w:sz w:val="24"/>
        <w:szCs w:val="24"/>
      </w:rPr>
    </w:lvl>
    <w:lvl w:ilvl="1" w:tplc="EB78E38A">
      <w:numFmt w:val="bullet"/>
      <w:lvlText w:val="•"/>
      <w:lvlJc w:val="left"/>
      <w:pPr>
        <w:ind w:left="1038" w:hanging="284"/>
      </w:pPr>
      <w:rPr>
        <w:rFonts w:hint="default"/>
      </w:rPr>
    </w:lvl>
    <w:lvl w:ilvl="2" w:tplc="A0C40948">
      <w:numFmt w:val="bullet"/>
      <w:lvlText w:val="•"/>
      <w:lvlJc w:val="left"/>
      <w:pPr>
        <w:ind w:left="1957" w:hanging="284"/>
      </w:pPr>
      <w:rPr>
        <w:rFonts w:hint="default"/>
      </w:rPr>
    </w:lvl>
    <w:lvl w:ilvl="3" w:tplc="6150AA50">
      <w:numFmt w:val="bullet"/>
      <w:lvlText w:val="•"/>
      <w:lvlJc w:val="left"/>
      <w:pPr>
        <w:ind w:left="2875" w:hanging="284"/>
      </w:pPr>
      <w:rPr>
        <w:rFonts w:hint="default"/>
      </w:rPr>
    </w:lvl>
    <w:lvl w:ilvl="4" w:tplc="5F12B078">
      <w:numFmt w:val="bullet"/>
      <w:lvlText w:val="•"/>
      <w:lvlJc w:val="left"/>
      <w:pPr>
        <w:ind w:left="3794" w:hanging="284"/>
      </w:pPr>
      <w:rPr>
        <w:rFonts w:hint="default"/>
      </w:rPr>
    </w:lvl>
    <w:lvl w:ilvl="5" w:tplc="890642AE">
      <w:numFmt w:val="bullet"/>
      <w:lvlText w:val="•"/>
      <w:lvlJc w:val="left"/>
      <w:pPr>
        <w:ind w:left="4713" w:hanging="284"/>
      </w:pPr>
      <w:rPr>
        <w:rFonts w:hint="default"/>
      </w:rPr>
    </w:lvl>
    <w:lvl w:ilvl="6" w:tplc="928A1C08">
      <w:numFmt w:val="bullet"/>
      <w:lvlText w:val="•"/>
      <w:lvlJc w:val="left"/>
      <w:pPr>
        <w:ind w:left="5631" w:hanging="284"/>
      </w:pPr>
      <w:rPr>
        <w:rFonts w:hint="default"/>
      </w:rPr>
    </w:lvl>
    <w:lvl w:ilvl="7" w:tplc="C608B504">
      <w:numFmt w:val="bullet"/>
      <w:lvlText w:val="•"/>
      <w:lvlJc w:val="left"/>
      <w:pPr>
        <w:ind w:left="6550" w:hanging="284"/>
      </w:pPr>
      <w:rPr>
        <w:rFonts w:hint="default"/>
      </w:rPr>
    </w:lvl>
    <w:lvl w:ilvl="8" w:tplc="DD743FB4">
      <w:numFmt w:val="bullet"/>
      <w:lvlText w:val="•"/>
      <w:lvlJc w:val="left"/>
      <w:pPr>
        <w:ind w:left="7469" w:hanging="284"/>
      </w:pPr>
      <w:rPr>
        <w:rFonts w:hint="default"/>
      </w:rPr>
    </w:lvl>
  </w:abstractNum>
  <w:abstractNum w:abstractNumId="40" w15:restartNumberingAfterBreak="0">
    <w:nsid w:val="2B534831"/>
    <w:multiLevelType w:val="hybridMultilevel"/>
    <w:tmpl w:val="2522DA46"/>
    <w:lvl w:ilvl="0" w:tplc="ADEA6B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D90AE872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EE25FA2"/>
    <w:multiLevelType w:val="hybridMultilevel"/>
    <w:tmpl w:val="AAC6D7E6"/>
    <w:lvl w:ilvl="0" w:tplc="2CCA88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49825E0E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AB3C44"/>
    <w:multiLevelType w:val="hybridMultilevel"/>
    <w:tmpl w:val="15F48664"/>
    <w:lvl w:ilvl="0" w:tplc="FA0A045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3" w15:restartNumberingAfterBreak="0">
    <w:nsid w:val="336F75A1"/>
    <w:multiLevelType w:val="hybridMultilevel"/>
    <w:tmpl w:val="9950F72A"/>
    <w:lvl w:ilvl="0" w:tplc="16726240">
      <w:start w:val="3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44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793C3D"/>
    <w:multiLevelType w:val="hybridMultilevel"/>
    <w:tmpl w:val="53AEC6B8"/>
    <w:lvl w:ilvl="0" w:tplc="32D47708">
      <w:start w:val="1"/>
      <w:numFmt w:val="decimal"/>
      <w:lvlText w:val="%1."/>
      <w:lvlJc w:val="left"/>
      <w:pPr>
        <w:ind w:left="116" w:hanging="238"/>
      </w:pPr>
      <w:rPr>
        <w:rFonts w:ascii="Calibri" w:eastAsia="Calibri" w:hAnsi="Calibri" w:cs="Calibri" w:hint="default"/>
        <w:b w:val="0"/>
        <w:bCs/>
        <w:strike w:val="0"/>
        <w:color w:val="000000" w:themeColor="text1"/>
        <w:w w:val="99"/>
        <w:sz w:val="24"/>
        <w:szCs w:val="24"/>
        <w:lang w:val="pl-PL"/>
      </w:rPr>
    </w:lvl>
    <w:lvl w:ilvl="1" w:tplc="0AF81320">
      <w:numFmt w:val="bullet"/>
      <w:lvlText w:val="•"/>
      <w:lvlJc w:val="left"/>
      <w:pPr>
        <w:ind w:left="1038" w:hanging="238"/>
      </w:pPr>
      <w:rPr>
        <w:rFonts w:hint="default"/>
      </w:rPr>
    </w:lvl>
    <w:lvl w:ilvl="2" w:tplc="112AB5BE">
      <w:numFmt w:val="bullet"/>
      <w:lvlText w:val="•"/>
      <w:lvlJc w:val="left"/>
      <w:pPr>
        <w:ind w:left="1957" w:hanging="238"/>
      </w:pPr>
      <w:rPr>
        <w:rFonts w:hint="default"/>
      </w:rPr>
    </w:lvl>
    <w:lvl w:ilvl="3" w:tplc="DEF873CC">
      <w:numFmt w:val="bullet"/>
      <w:lvlText w:val="•"/>
      <w:lvlJc w:val="left"/>
      <w:pPr>
        <w:ind w:left="2875" w:hanging="238"/>
      </w:pPr>
      <w:rPr>
        <w:rFonts w:hint="default"/>
      </w:rPr>
    </w:lvl>
    <w:lvl w:ilvl="4" w:tplc="ED3CCA52">
      <w:numFmt w:val="bullet"/>
      <w:lvlText w:val="•"/>
      <w:lvlJc w:val="left"/>
      <w:pPr>
        <w:ind w:left="3794" w:hanging="238"/>
      </w:pPr>
      <w:rPr>
        <w:rFonts w:hint="default"/>
      </w:rPr>
    </w:lvl>
    <w:lvl w:ilvl="5" w:tplc="5030A7BE">
      <w:numFmt w:val="bullet"/>
      <w:lvlText w:val="•"/>
      <w:lvlJc w:val="left"/>
      <w:pPr>
        <w:ind w:left="4713" w:hanging="238"/>
      </w:pPr>
      <w:rPr>
        <w:rFonts w:hint="default"/>
      </w:rPr>
    </w:lvl>
    <w:lvl w:ilvl="6" w:tplc="C790594C">
      <w:numFmt w:val="bullet"/>
      <w:lvlText w:val="•"/>
      <w:lvlJc w:val="left"/>
      <w:pPr>
        <w:ind w:left="5631" w:hanging="238"/>
      </w:pPr>
      <w:rPr>
        <w:rFonts w:hint="default"/>
      </w:rPr>
    </w:lvl>
    <w:lvl w:ilvl="7" w:tplc="1C3C762E">
      <w:numFmt w:val="bullet"/>
      <w:lvlText w:val="•"/>
      <w:lvlJc w:val="left"/>
      <w:pPr>
        <w:ind w:left="6550" w:hanging="238"/>
      </w:pPr>
      <w:rPr>
        <w:rFonts w:hint="default"/>
      </w:rPr>
    </w:lvl>
    <w:lvl w:ilvl="8" w:tplc="315853DC">
      <w:numFmt w:val="bullet"/>
      <w:lvlText w:val="•"/>
      <w:lvlJc w:val="left"/>
      <w:pPr>
        <w:ind w:left="7469" w:hanging="238"/>
      </w:pPr>
      <w:rPr>
        <w:rFonts w:hint="default"/>
      </w:rPr>
    </w:lvl>
  </w:abstractNum>
  <w:abstractNum w:abstractNumId="46" w15:restartNumberingAfterBreak="0">
    <w:nsid w:val="3C647832"/>
    <w:multiLevelType w:val="hybridMultilevel"/>
    <w:tmpl w:val="D9ECD012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0F1B2F"/>
    <w:multiLevelType w:val="hybridMultilevel"/>
    <w:tmpl w:val="1AA6CFE4"/>
    <w:lvl w:ilvl="0" w:tplc="DDDCD46C">
      <w:start w:val="1"/>
      <w:numFmt w:val="decimal"/>
      <w:lvlText w:val="%1."/>
      <w:lvlJc w:val="left"/>
      <w:pPr>
        <w:ind w:left="116" w:hanging="284"/>
      </w:pPr>
      <w:rPr>
        <w:rFonts w:ascii="Calibri" w:eastAsia="Calibri" w:hAnsi="Calibri" w:cs="Calibri" w:hint="default"/>
        <w:spacing w:val="-23"/>
        <w:w w:val="99"/>
        <w:sz w:val="24"/>
        <w:szCs w:val="24"/>
      </w:rPr>
    </w:lvl>
    <w:lvl w:ilvl="1" w:tplc="E94CA524">
      <w:start w:val="1"/>
      <w:numFmt w:val="lowerLetter"/>
      <w:lvlText w:val="%2)"/>
      <w:lvlJc w:val="left"/>
      <w:pPr>
        <w:ind w:left="682" w:hanging="363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EAA2F8DA">
      <w:numFmt w:val="bullet"/>
      <w:lvlText w:val="•"/>
      <w:lvlJc w:val="left"/>
      <w:pPr>
        <w:ind w:left="1638" w:hanging="363"/>
      </w:pPr>
      <w:rPr>
        <w:rFonts w:hint="default"/>
      </w:rPr>
    </w:lvl>
    <w:lvl w:ilvl="3" w:tplc="4CB42444">
      <w:numFmt w:val="bullet"/>
      <w:lvlText w:val="•"/>
      <w:lvlJc w:val="left"/>
      <w:pPr>
        <w:ind w:left="2596" w:hanging="363"/>
      </w:pPr>
      <w:rPr>
        <w:rFonts w:hint="default"/>
      </w:rPr>
    </w:lvl>
    <w:lvl w:ilvl="4" w:tplc="BF1638DE">
      <w:numFmt w:val="bullet"/>
      <w:lvlText w:val="•"/>
      <w:lvlJc w:val="left"/>
      <w:pPr>
        <w:ind w:left="3555" w:hanging="363"/>
      </w:pPr>
      <w:rPr>
        <w:rFonts w:hint="default"/>
      </w:rPr>
    </w:lvl>
    <w:lvl w:ilvl="5" w:tplc="04F0E542">
      <w:numFmt w:val="bullet"/>
      <w:lvlText w:val="•"/>
      <w:lvlJc w:val="left"/>
      <w:pPr>
        <w:ind w:left="4513" w:hanging="363"/>
      </w:pPr>
      <w:rPr>
        <w:rFonts w:hint="default"/>
      </w:rPr>
    </w:lvl>
    <w:lvl w:ilvl="6" w:tplc="A4700184">
      <w:numFmt w:val="bullet"/>
      <w:lvlText w:val="•"/>
      <w:lvlJc w:val="left"/>
      <w:pPr>
        <w:ind w:left="5472" w:hanging="363"/>
      </w:pPr>
      <w:rPr>
        <w:rFonts w:hint="default"/>
      </w:rPr>
    </w:lvl>
    <w:lvl w:ilvl="7" w:tplc="A04E41C4">
      <w:numFmt w:val="bullet"/>
      <w:lvlText w:val="•"/>
      <w:lvlJc w:val="left"/>
      <w:pPr>
        <w:ind w:left="6430" w:hanging="363"/>
      </w:pPr>
      <w:rPr>
        <w:rFonts w:hint="default"/>
      </w:rPr>
    </w:lvl>
    <w:lvl w:ilvl="8" w:tplc="79B4652A">
      <w:numFmt w:val="bullet"/>
      <w:lvlText w:val="•"/>
      <w:lvlJc w:val="left"/>
      <w:pPr>
        <w:ind w:left="7389" w:hanging="363"/>
      </w:pPr>
      <w:rPr>
        <w:rFonts w:hint="default"/>
      </w:r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E3F1D86"/>
    <w:multiLevelType w:val="hybridMultilevel"/>
    <w:tmpl w:val="0EC0469E"/>
    <w:lvl w:ilvl="0" w:tplc="5B24D9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E6424B3"/>
    <w:multiLevelType w:val="hybridMultilevel"/>
    <w:tmpl w:val="5FD00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FE712C2"/>
    <w:multiLevelType w:val="hybridMultilevel"/>
    <w:tmpl w:val="B16E7AAA"/>
    <w:lvl w:ilvl="0" w:tplc="2A383172">
      <w:start w:val="22"/>
      <w:numFmt w:val="decimal"/>
      <w:lvlText w:val="%1."/>
      <w:lvlJc w:val="left"/>
      <w:pPr>
        <w:ind w:left="123" w:hanging="35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4EE6383C">
      <w:numFmt w:val="bullet"/>
      <w:lvlText w:val="•"/>
      <w:lvlJc w:val="left"/>
      <w:pPr>
        <w:ind w:left="1038" w:hanging="358"/>
      </w:pPr>
      <w:rPr>
        <w:rFonts w:hint="default"/>
      </w:rPr>
    </w:lvl>
    <w:lvl w:ilvl="2" w:tplc="DAA6D004">
      <w:numFmt w:val="bullet"/>
      <w:lvlText w:val="•"/>
      <w:lvlJc w:val="left"/>
      <w:pPr>
        <w:ind w:left="1957" w:hanging="358"/>
      </w:pPr>
      <w:rPr>
        <w:rFonts w:hint="default"/>
      </w:rPr>
    </w:lvl>
    <w:lvl w:ilvl="3" w:tplc="D4E05374">
      <w:numFmt w:val="bullet"/>
      <w:lvlText w:val="•"/>
      <w:lvlJc w:val="left"/>
      <w:pPr>
        <w:ind w:left="2875" w:hanging="358"/>
      </w:pPr>
      <w:rPr>
        <w:rFonts w:hint="default"/>
      </w:rPr>
    </w:lvl>
    <w:lvl w:ilvl="4" w:tplc="FB406AC6">
      <w:numFmt w:val="bullet"/>
      <w:lvlText w:val="•"/>
      <w:lvlJc w:val="left"/>
      <w:pPr>
        <w:ind w:left="3794" w:hanging="358"/>
      </w:pPr>
      <w:rPr>
        <w:rFonts w:hint="default"/>
      </w:rPr>
    </w:lvl>
    <w:lvl w:ilvl="5" w:tplc="B16ADAEC">
      <w:numFmt w:val="bullet"/>
      <w:lvlText w:val="•"/>
      <w:lvlJc w:val="left"/>
      <w:pPr>
        <w:ind w:left="4713" w:hanging="358"/>
      </w:pPr>
      <w:rPr>
        <w:rFonts w:hint="default"/>
      </w:rPr>
    </w:lvl>
    <w:lvl w:ilvl="6" w:tplc="11CC40A6">
      <w:numFmt w:val="bullet"/>
      <w:lvlText w:val="•"/>
      <w:lvlJc w:val="left"/>
      <w:pPr>
        <w:ind w:left="5631" w:hanging="358"/>
      </w:pPr>
      <w:rPr>
        <w:rFonts w:hint="default"/>
      </w:rPr>
    </w:lvl>
    <w:lvl w:ilvl="7" w:tplc="94D2D220">
      <w:numFmt w:val="bullet"/>
      <w:lvlText w:val="•"/>
      <w:lvlJc w:val="left"/>
      <w:pPr>
        <w:ind w:left="6550" w:hanging="358"/>
      </w:pPr>
      <w:rPr>
        <w:rFonts w:hint="default"/>
      </w:rPr>
    </w:lvl>
    <w:lvl w:ilvl="8" w:tplc="B3E01550">
      <w:numFmt w:val="bullet"/>
      <w:lvlText w:val="•"/>
      <w:lvlJc w:val="left"/>
      <w:pPr>
        <w:ind w:left="7469" w:hanging="358"/>
      </w:pPr>
      <w:rPr>
        <w:rFonts w:hint="default"/>
      </w:rPr>
    </w:lvl>
  </w:abstractNum>
  <w:abstractNum w:abstractNumId="53" w15:restartNumberingAfterBreak="0">
    <w:nsid w:val="50190FA4"/>
    <w:multiLevelType w:val="hybridMultilevel"/>
    <w:tmpl w:val="98D6D0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4E63604"/>
    <w:multiLevelType w:val="hybridMultilevel"/>
    <w:tmpl w:val="D144BE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557D756D"/>
    <w:multiLevelType w:val="hybridMultilevel"/>
    <w:tmpl w:val="AFB2E364"/>
    <w:lvl w:ilvl="0" w:tplc="F51CE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8B38AA"/>
    <w:multiLevelType w:val="hybridMultilevel"/>
    <w:tmpl w:val="34D2DD5A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-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94" w:hanging="360"/>
      </w:pPr>
    </w:lvl>
    <w:lvl w:ilvl="2" w:tplc="0415001B" w:tentative="1">
      <w:start w:val="1"/>
      <w:numFmt w:val="lowerRoman"/>
      <w:lvlText w:val="%3."/>
      <w:lvlJc w:val="right"/>
      <w:pPr>
        <w:ind w:left="1414" w:hanging="180"/>
      </w:pPr>
    </w:lvl>
    <w:lvl w:ilvl="3" w:tplc="0415000F" w:tentative="1">
      <w:start w:val="1"/>
      <w:numFmt w:val="decimal"/>
      <w:lvlText w:val="%4."/>
      <w:lvlJc w:val="left"/>
      <w:pPr>
        <w:ind w:left="2134" w:hanging="360"/>
      </w:pPr>
    </w:lvl>
    <w:lvl w:ilvl="4" w:tplc="04150019" w:tentative="1">
      <w:start w:val="1"/>
      <w:numFmt w:val="lowerLetter"/>
      <w:lvlText w:val="%5."/>
      <w:lvlJc w:val="left"/>
      <w:pPr>
        <w:ind w:left="2854" w:hanging="360"/>
      </w:pPr>
    </w:lvl>
    <w:lvl w:ilvl="5" w:tplc="0415001B" w:tentative="1">
      <w:start w:val="1"/>
      <w:numFmt w:val="lowerRoman"/>
      <w:lvlText w:val="%6."/>
      <w:lvlJc w:val="right"/>
      <w:pPr>
        <w:ind w:left="3574" w:hanging="180"/>
      </w:pPr>
    </w:lvl>
    <w:lvl w:ilvl="6" w:tplc="0415000F" w:tentative="1">
      <w:start w:val="1"/>
      <w:numFmt w:val="decimal"/>
      <w:lvlText w:val="%7."/>
      <w:lvlJc w:val="left"/>
      <w:pPr>
        <w:ind w:left="4294" w:hanging="360"/>
      </w:pPr>
    </w:lvl>
    <w:lvl w:ilvl="7" w:tplc="04150019" w:tentative="1">
      <w:start w:val="1"/>
      <w:numFmt w:val="lowerLetter"/>
      <w:lvlText w:val="%8."/>
      <w:lvlJc w:val="left"/>
      <w:pPr>
        <w:ind w:left="5014" w:hanging="360"/>
      </w:pPr>
    </w:lvl>
    <w:lvl w:ilvl="8" w:tplc="0415001B" w:tentative="1">
      <w:start w:val="1"/>
      <w:numFmt w:val="lowerRoman"/>
      <w:lvlText w:val="%9."/>
      <w:lvlJc w:val="right"/>
      <w:pPr>
        <w:ind w:left="5734" w:hanging="180"/>
      </w:pPr>
    </w:lvl>
  </w:abstractNum>
  <w:abstractNum w:abstractNumId="59" w15:restartNumberingAfterBreak="0">
    <w:nsid w:val="5BAB7EB6"/>
    <w:multiLevelType w:val="hybridMultilevel"/>
    <w:tmpl w:val="FEBC40F6"/>
    <w:lvl w:ilvl="0" w:tplc="04150017">
      <w:start w:val="1"/>
      <w:numFmt w:val="lowerLetter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0" w15:restartNumberingAfterBreak="0">
    <w:nsid w:val="5BAD4048"/>
    <w:multiLevelType w:val="hybridMultilevel"/>
    <w:tmpl w:val="3A94A754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1" w15:restartNumberingAfterBreak="0">
    <w:nsid w:val="60963425"/>
    <w:multiLevelType w:val="hybridMultilevel"/>
    <w:tmpl w:val="88524750"/>
    <w:lvl w:ilvl="0" w:tplc="A27E40C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2" w15:restartNumberingAfterBreak="0">
    <w:nsid w:val="61A8275B"/>
    <w:multiLevelType w:val="hybridMultilevel"/>
    <w:tmpl w:val="26863BF4"/>
    <w:lvl w:ilvl="0" w:tplc="C28C039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1077"/>
        </w:tabs>
        <w:ind w:left="107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3" w15:restartNumberingAfterBreak="0">
    <w:nsid w:val="6BD227CC"/>
    <w:multiLevelType w:val="hybridMultilevel"/>
    <w:tmpl w:val="1326ED20"/>
    <w:lvl w:ilvl="0" w:tplc="7AA2125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6FFF6BA1"/>
    <w:multiLevelType w:val="hybridMultilevel"/>
    <w:tmpl w:val="03A63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0CD0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160E5A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940F9"/>
    <w:multiLevelType w:val="hybridMultilevel"/>
    <w:tmpl w:val="A69AEB82"/>
    <w:lvl w:ilvl="0" w:tplc="71D67A28">
      <w:start w:val="1"/>
      <w:numFmt w:val="decimal"/>
      <w:lvlText w:val="%1."/>
      <w:lvlJc w:val="left"/>
      <w:pPr>
        <w:ind w:left="116" w:hanging="250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B6AA4EA4">
      <w:start w:val="1"/>
      <w:numFmt w:val="decimal"/>
      <w:lvlText w:val="(%2)"/>
      <w:lvlJc w:val="left"/>
      <w:pPr>
        <w:ind w:left="824" w:hanging="567"/>
      </w:pPr>
      <w:rPr>
        <w:rFonts w:ascii="Cambria" w:eastAsia="Cambria" w:hAnsi="Cambria" w:cs="Cambria" w:hint="default"/>
        <w:spacing w:val="-13"/>
        <w:w w:val="99"/>
        <w:sz w:val="24"/>
        <w:szCs w:val="24"/>
      </w:rPr>
    </w:lvl>
    <w:lvl w:ilvl="2" w:tplc="40069BD4">
      <w:numFmt w:val="bullet"/>
      <w:lvlText w:val="•"/>
      <w:lvlJc w:val="left"/>
      <w:pPr>
        <w:ind w:left="1762" w:hanging="567"/>
      </w:pPr>
      <w:rPr>
        <w:rFonts w:hint="default"/>
      </w:rPr>
    </w:lvl>
    <w:lvl w:ilvl="3" w:tplc="B868E7D6">
      <w:numFmt w:val="bullet"/>
      <w:lvlText w:val="•"/>
      <w:lvlJc w:val="left"/>
      <w:pPr>
        <w:ind w:left="2705" w:hanging="567"/>
      </w:pPr>
      <w:rPr>
        <w:rFonts w:hint="default"/>
      </w:rPr>
    </w:lvl>
    <w:lvl w:ilvl="4" w:tplc="BF7A53E0">
      <w:numFmt w:val="bullet"/>
      <w:lvlText w:val="•"/>
      <w:lvlJc w:val="left"/>
      <w:pPr>
        <w:ind w:left="3648" w:hanging="567"/>
      </w:pPr>
      <w:rPr>
        <w:rFonts w:hint="default"/>
      </w:rPr>
    </w:lvl>
    <w:lvl w:ilvl="5" w:tplc="29A89106">
      <w:numFmt w:val="bullet"/>
      <w:lvlText w:val="•"/>
      <w:lvlJc w:val="left"/>
      <w:pPr>
        <w:ind w:left="4591" w:hanging="567"/>
      </w:pPr>
      <w:rPr>
        <w:rFonts w:hint="default"/>
      </w:rPr>
    </w:lvl>
    <w:lvl w:ilvl="6" w:tplc="FDB809EE">
      <w:numFmt w:val="bullet"/>
      <w:lvlText w:val="•"/>
      <w:lvlJc w:val="left"/>
      <w:pPr>
        <w:ind w:left="5534" w:hanging="567"/>
      </w:pPr>
      <w:rPr>
        <w:rFonts w:hint="default"/>
      </w:rPr>
    </w:lvl>
    <w:lvl w:ilvl="7" w:tplc="55BEAC82">
      <w:numFmt w:val="bullet"/>
      <w:lvlText w:val="•"/>
      <w:lvlJc w:val="left"/>
      <w:pPr>
        <w:ind w:left="6477" w:hanging="567"/>
      </w:pPr>
      <w:rPr>
        <w:rFonts w:hint="default"/>
      </w:rPr>
    </w:lvl>
    <w:lvl w:ilvl="8" w:tplc="8E1419A6">
      <w:numFmt w:val="bullet"/>
      <w:lvlText w:val="•"/>
      <w:lvlJc w:val="left"/>
      <w:pPr>
        <w:ind w:left="7420" w:hanging="567"/>
      </w:pPr>
      <w:rPr>
        <w:rFonts w:hint="default"/>
      </w:rPr>
    </w:lvl>
  </w:abstractNum>
  <w:abstractNum w:abstractNumId="67" w15:restartNumberingAfterBreak="0">
    <w:nsid w:val="74E83A8C"/>
    <w:multiLevelType w:val="hybridMultilevel"/>
    <w:tmpl w:val="A21EF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741B4D"/>
    <w:multiLevelType w:val="hybridMultilevel"/>
    <w:tmpl w:val="02A6DB24"/>
    <w:lvl w:ilvl="0" w:tplc="924C0D6E">
      <w:start w:val="1"/>
      <w:numFmt w:val="decimal"/>
      <w:lvlText w:val="%1)"/>
      <w:lvlJc w:val="left"/>
      <w:pPr>
        <w:ind w:left="399" w:hanging="284"/>
      </w:pPr>
      <w:rPr>
        <w:rFonts w:ascii="Calibri" w:eastAsia="Calibri" w:hAnsi="Calibri" w:cs="Calibri" w:hint="default"/>
        <w:spacing w:val="-27"/>
        <w:w w:val="99"/>
        <w:sz w:val="24"/>
        <w:szCs w:val="24"/>
      </w:rPr>
    </w:lvl>
    <w:lvl w:ilvl="1" w:tplc="A0069C62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08E6A600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938DC0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B40E1B50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0D76C7A0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025CE4EE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388A76D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970E5A2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69" w15:restartNumberingAfterBreak="0">
    <w:nsid w:val="7D527E24"/>
    <w:multiLevelType w:val="hybridMultilevel"/>
    <w:tmpl w:val="FF50374E"/>
    <w:lvl w:ilvl="0" w:tplc="13445E3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7EF14553"/>
    <w:multiLevelType w:val="hybridMultilevel"/>
    <w:tmpl w:val="AC663D06"/>
    <w:lvl w:ilvl="0" w:tplc="C28C039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1077"/>
        </w:tabs>
        <w:ind w:left="107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1" w15:restartNumberingAfterBreak="0">
    <w:nsid w:val="7F9261C3"/>
    <w:multiLevelType w:val="multilevel"/>
    <w:tmpl w:val="60BED470"/>
    <w:lvl w:ilvl="0">
      <w:start w:val="1"/>
      <w:numFmt w:val="decimal"/>
      <w:lvlText w:val="%1."/>
      <w:lvlJc w:val="left"/>
      <w:pPr>
        <w:ind w:left="116" w:hanging="238"/>
      </w:pPr>
      <w:rPr>
        <w:rFonts w:ascii="Calibri" w:eastAsia="Calibri" w:hAnsi="Calibri" w:cs="Calibri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left="68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2">
      <w:start w:val="1"/>
      <w:numFmt w:val="decimal"/>
      <w:lvlText w:val="%2.%3)"/>
      <w:lvlJc w:val="left"/>
      <w:pPr>
        <w:ind w:left="1249" w:hanging="449"/>
      </w:pPr>
      <w:rPr>
        <w:rFonts w:ascii="Calibri" w:eastAsia="Calibri" w:hAnsi="Calibri" w:cs="Calibri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1240" w:hanging="449"/>
      </w:pPr>
      <w:rPr>
        <w:rFonts w:hint="default"/>
      </w:rPr>
    </w:lvl>
    <w:lvl w:ilvl="4">
      <w:numFmt w:val="bullet"/>
      <w:lvlText w:val="•"/>
      <w:lvlJc w:val="left"/>
      <w:pPr>
        <w:ind w:left="2392" w:hanging="449"/>
      </w:pPr>
      <w:rPr>
        <w:rFonts w:hint="default"/>
      </w:rPr>
    </w:lvl>
    <w:lvl w:ilvl="5">
      <w:numFmt w:val="bullet"/>
      <w:lvlText w:val="•"/>
      <w:lvlJc w:val="left"/>
      <w:pPr>
        <w:ind w:left="3544" w:hanging="449"/>
      </w:pPr>
      <w:rPr>
        <w:rFonts w:hint="default"/>
      </w:rPr>
    </w:lvl>
    <w:lvl w:ilvl="6">
      <w:numFmt w:val="bullet"/>
      <w:lvlText w:val="•"/>
      <w:lvlJc w:val="left"/>
      <w:pPr>
        <w:ind w:left="4697" w:hanging="449"/>
      </w:pPr>
      <w:rPr>
        <w:rFonts w:hint="default"/>
      </w:rPr>
    </w:lvl>
    <w:lvl w:ilvl="7">
      <w:numFmt w:val="bullet"/>
      <w:lvlText w:val="•"/>
      <w:lvlJc w:val="left"/>
      <w:pPr>
        <w:ind w:left="5849" w:hanging="449"/>
      </w:pPr>
      <w:rPr>
        <w:rFonts w:hint="default"/>
      </w:rPr>
    </w:lvl>
    <w:lvl w:ilvl="8">
      <w:numFmt w:val="bullet"/>
      <w:lvlText w:val="•"/>
      <w:lvlJc w:val="left"/>
      <w:pPr>
        <w:ind w:left="7001" w:hanging="449"/>
      </w:pPr>
      <w:rPr>
        <w:rFonts w:hint="default"/>
      </w:rPr>
    </w:lvl>
  </w:abstractNum>
  <w:num w:numId="1" w16cid:durableId="2101749695">
    <w:abstractNumId w:val="28"/>
  </w:num>
  <w:num w:numId="2" w16cid:durableId="154035267">
    <w:abstractNumId w:val="16"/>
  </w:num>
  <w:num w:numId="3" w16cid:durableId="2058965015">
    <w:abstractNumId w:val="65"/>
  </w:num>
  <w:num w:numId="4" w16cid:durableId="1606695221">
    <w:abstractNumId w:val="32"/>
  </w:num>
  <w:num w:numId="5" w16cid:durableId="1193417742">
    <w:abstractNumId w:val="34"/>
  </w:num>
  <w:num w:numId="6" w16cid:durableId="584653801">
    <w:abstractNumId w:val="55"/>
  </w:num>
  <w:num w:numId="7" w16cid:durableId="1105806181">
    <w:abstractNumId w:val="42"/>
  </w:num>
  <w:num w:numId="8" w16cid:durableId="1006178740">
    <w:abstractNumId w:val="31"/>
  </w:num>
  <w:num w:numId="9" w16cid:durableId="1321034199">
    <w:abstractNumId w:val="67"/>
  </w:num>
  <w:num w:numId="10" w16cid:durableId="1777676230">
    <w:abstractNumId w:val="38"/>
  </w:num>
  <w:num w:numId="11" w16cid:durableId="2097168329">
    <w:abstractNumId w:val="54"/>
  </w:num>
  <w:num w:numId="12" w16cid:durableId="1162428711">
    <w:abstractNumId w:val="53"/>
  </w:num>
  <w:num w:numId="13" w16cid:durableId="188378560">
    <w:abstractNumId w:val="14"/>
  </w:num>
  <w:num w:numId="14" w16cid:durableId="587621179">
    <w:abstractNumId w:val="60"/>
  </w:num>
  <w:num w:numId="15" w16cid:durableId="1706280">
    <w:abstractNumId w:val="51"/>
  </w:num>
  <w:num w:numId="16" w16cid:durableId="1617910035">
    <w:abstractNumId w:val="24"/>
  </w:num>
  <w:num w:numId="17" w16cid:durableId="1162115209">
    <w:abstractNumId w:val="30"/>
  </w:num>
  <w:num w:numId="18" w16cid:durableId="2092965839">
    <w:abstractNumId w:val="1"/>
  </w:num>
  <w:num w:numId="19" w16cid:durableId="1433472425">
    <w:abstractNumId w:val="56"/>
  </w:num>
  <w:num w:numId="20" w16cid:durableId="438572295">
    <w:abstractNumId w:val="47"/>
  </w:num>
  <w:num w:numId="21" w16cid:durableId="1740710149">
    <w:abstractNumId w:val="37"/>
  </w:num>
  <w:num w:numId="22" w16cid:durableId="1567496284">
    <w:abstractNumId w:val="49"/>
  </w:num>
  <w:num w:numId="23" w16cid:durableId="1060666989">
    <w:abstractNumId w:val="44"/>
  </w:num>
  <w:num w:numId="24" w16cid:durableId="1249072450">
    <w:abstractNumId w:val="64"/>
  </w:num>
  <w:num w:numId="25" w16cid:durableId="1112477356">
    <w:abstractNumId w:val="17"/>
  </w:num>
  <w:num w:numId="26" w16cid:durableId="889151092">
    <w:abstractNumId w:val="33"/>
  </w:num>
  <w:num w:numId="27" w16cid:durableId="1281450680">
    <w:abstractNumId w:val="39"/>
  </w:num>
  <w:num w:numId="28" w16cid:durableId="1797678229">
    <w:abstractNumId w:val="29"/>
  </w:num>
  <w:num w:numId="29" w16cid:durableId="2062050365">
    <w:abstractNumId w:val="52"/>
  </w:num>
  <w:num w:numId="30" w16cid:durableId="1141728037">
    <w:abstractNumId w:val="68"/>
  </w:num>
  <w:num w:numId="31" w16cid:durableId="1454903727">
    <w:abstractNumId w:val="66"/>
  </w:num>
  <w:num w:numId="32" w16cid:durableId="240453217">
    <w:abstractNumId w:val="36"/>
  </w:num>
  <w:num w:numId="33" w16cid:durableId="1927574433">
    <w:abstractNumId w:val="35"/>
  </w:num>
  <w:num w:numId="34" w16cid:durableId="787630047">
    <w:abstractNumId w:val="12"/>
  </w:num>
  <w:num w:numId="35" w16cid:durableId="1815636529">
    <w:abstractNumId w:val="48"/>
  </w:num>
  <w:num w:numId="36" w16cid:durableId="464785698">
    <w:abstractNumId w:val="71"/>
  </w:num>
  <w:num w:numId="37" w16cid:durableId="150564397">
    <w:abstractNumId w:val="45"/>
  </w:num>
  <w:num w:numId="38" w16cid:durableId="2120759825">
    <w:abstractNumId w:val="43"/>
  </w:num>
  <w:num w:numId="39" w16cid:durableId="1417358498">
    <w:abstractNumId w:val="18"/>
  </w:num>
  <w:num w:numId="40" w16cid:durableId="2028017394">
    <w:abstractNumId w:val="25"/>
  </w:num>
  <w:num w:numId="41" w16cid:durableId="1818721252">
    <w:abstractNumId w:val="69"/>
  </w:num>
  <w:num w:numId="42" w16cid:durableId="505751088">
    <w:abstractNumId w:val="41"/>
  </w:num>
  <w:num w:numId="43" w16cid:durableId="793525008">
    <w:abstractNumId w:val="20"/>
  </w:num>
  <w:num w:numId="44" w16cid:durableId="371540940">
    <w:abstractNumId w:val="26"/>
  </w:num>
  <w:num w:numId="45" w16cid:durableId="600914313">
    <w:abstractNumId w:val="59"/>
  </w:num>
  <w:num w:numId="46" w16cid:durableId="163671217">
    <w:abstractNumId w:val="58"/>
  </w:num>
  <w:num w:numId="47" w16cid:durableId="465240318">
    <w:abstractNumId w:val="22"/>
  </w:num>
  <w:num w:numId="48" w16cid:durableId="761609851">
    <w:abstractNumId w:val="15"/>
  </w:num>
  <w:num w:numId="49" w16cid:durableId="1018434462">
    <w:abstractNumId w:val="46"/>
  </w:num>
  <w:num w:numId="50" w16cid:durableId="1336348464">
    <w:abstractNumId w:val="21"/>
  </w:num>
  <w:num w:numId="51" w16cid:durableId="1468548556">
    <w:abstractNumId w:val="19"/>
  </w:num>
  <w:num w:numId="52" w16cid:durableId="2025325584">
    <w:abstractNumId w:val="50"/>
  </w:num>
  <w:num w:numId="53" w16cid:durableId="244412460">
    <w:abstractNumId w:val="57"/>
  </w:num>
  <w:num w:numId="54" w16cid:durableId="391584404">
    <w:abstractNumId w:val="23"/>
  </w:num>
  <w:num w:numId="55" w16cid:durableId="1678268807">
    <w:abstractNumId w:val="13"/>
  </w:num>
  <w:num w:numId="56" w16cid:durableId="1373649500">
    <w:abstractNumId w:val="40"/>
  </w:num>
  <w:num w:numId="57" w16cid:durableId="531725560">
    <w:abstractNumId w:val="63"/>
  </w:num>
  <w:num w:numId="58" w16cid:durableId="2119181667">
    <w:abstractNumId w:val="62"/>
  </w:num>
  <w:num w:numId="59" w16cid:durableId="42605493">
    <w:abstractNumId w:val="70"/>
  </w:num>
  <w:num w:numId="60" w16cid:durableId="404256546">
    <w:abstractNumId w:val="27"/>
  </w:num>
  <w:num w:numId="61" w16cid:durableId="831262681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6C"/>
    <w:rsid w:val="00000704"/>
    <w:rsid w:val="00001106"/>
    <w:rsid w:val="00002834"/>
    <w:rsid w:val="00003DE4"/>
    <w:rsid w:val="0000429C"/>
    <w:rsid w:val="000049B9"/>
    <w:rsid w:val="00004E89"/>
    <w:rsid w:val="00005399"/>
    <w:rsid w:val="0000596D"/>
    <w:rsid w:val="00005C97"/>
    <w:rsid w:val="00006725"/>
    <w:rsid w:val="0000732E"/>
    <w:rsid w:val="00007623"/>
    <w:rsid w:val="00007EF9"/>
    <w:rsid w:val="00013165"/>
    <w:rsid w:val="00016561"/>
    <w:rsid w:val="000167EE"/>
    <w:rsid w:val="000204D8"/>
    <w:rsid w:val="000234BD"/>
    <w:rsid w:val="0002377D"/>
    <w:rsid w:val="00023C7E"/>
    <w:rsid w:val="00023C7F"/>
    <w:rsid w:val="00025B64"/>
    <w:rsid w:val="000266E7"/>
    <w:rsid w:val="00030407"/>
    <w:rsid w:val="00030860"/>
    <w:rsid w:val="00031093"/>
    <w:rsid w:val="000327D4"/>
    <w:rsid w:val="00032FEF"/>
    <w:rsid w:val="00033083"/>
    <w:rsid w:val="000340F1"/>
    <w:rsid w:val="00036954"/>
    <w:rsid w:val="00042425"/>
    <w:rsid w:val="00043038"/>
    <w:rsid w:val="000430D8"/>
    <w:rsid w:val="0004466D"/>
    <w:rsid w:val="00045112"/>
    <w:rsid w:val="000459B8"/>
    <w:rsid w:val="00050DE6"/>
    <w:rsid w:val="00051FB1"/>
    <w:rsid w:val="000528B4"/>
    <w:rsid w:val="00052B0A"/>
    <w:rsid w:val="00052D6D"/>
    <w:rsid w:val="00053C4C"/>
    <w:rsid w:val="00055206"/>
    <w:rsid w:val="000566D6"/>
    <w:rsid w:val="00056776"/>
    <w:rsid w:val="00056B85"/>
    <w:rsid w:val="000576B2"/>
    <w:rsid w:val="0006125E"/>
    <w:rsid w:val="00061A2A"/>
    <w:rsid w:val="0006250E"/>
    <w:rsid w:val="00063C00"/>
    <w:rsid w:val="00063D36"/>
    <w:rsid w:val="00064338"/>
    <w:rsid w:val="00065D86"/>
    <w:rsid w:val="00066487"/>
    <w:rsid w:val="00074BC0"/>
    <w:rsid w:val="000764FF"/>
    <w:rsid w:val="000766E4"/>
    <w:rsid w:val="00080CDC"/>
    <w:rsid w:val="000826A9"/>
    <w:rsid w:val="00082F26"/>
    <w:rsid w:val="000830F8"/>
    <w:rsid w:val="000842C6"/>
    <w:rsid w:val="000848CC"/>
    <w:rsid w:val="00084F47"/>
    <w:rsid w:val="0008575C"/>
    <w:rsid w:val="00085F45"/>
    <w:rsid w:val="00086354"/>
    <w:rsid w:val="000870BA"/>
    <w:rsid w:val="00087B4E"/>
    <w:rsid w:val="00090459"/>
    <w:rsid w:val="00090526"/>
    <w:rsid w:val="000908B2"/>
    <w:rsid w:val="000909A1"/>
    <w:rsid w:val="00090CC9"/>
    <w:rsid w:val="00092FE6"/>
    <w:rsid w:val="00093D83"/>
    <w:rsid w:val="0009564A"/>
    <w:rsid w:val="00096866"/>
    <w:rsid w:val="000A1189"/>
    <w:rsid w:val="000A176C"/>
    <w:rsid w:val="000A1A10"/>
    <w:rsid w:val="000A1B7F"/>
    <w:rsid w:val="000A219A"/>
    <w:rsid w:val="000A2640"/>
    <w:rsid w:val="000A2940"/>
    <w:rsid w:val="000A2997"/>
    <w:rsid w:val="000A3B58"/>
    <w:rsid w:val="000A44FD"/>
    <w:rsid w:val="000A4771"/>
    <w:rsid w:val="000A4978"/>
    <w:rsid w:val="000A49D0"/>
    <w:rsid w:val="000A5000"/>
    <w:rsid w:val="000A5AAB"/>
    <w:rsid w:val="000A63DF"/>
    <w:rsid w:val="000A6BD9"/>
    <w:rsid w:val="000B1FFB"/>
    <w:rsid w:val="000B21BE"/>
    <w:rsid w:val="000B33FE"/>
    <w:rsid w:val="000B366C"/>
    <w:rsid w:val="000B63BE"/>
    <w:rsid w:val="000B71F9"/>
    <w:rsid w:val="000B7212"/>
    <w:rsid w:val="000B72D5"/>
    <w:rsid w:val="000C0022"/>
    <w:rsid w:val="000C0392"/>
    <w:rsid w:val="000C0FCD"/>
    <w:rsid w:val="000C4699"/>
    <w:rsid w:val="000C4F71"/>
    <w:rsid w:val="000C5B8A"/>
    <w:rsid w:val="000C5DEE"/>
    <w:rsid w:val="000C66C0"/>
    <w:rsid w:val="000C6E74"/>
    <w:rsid w:val="000C7AC1"/>
    <w:rsid w:val="000C7E47"/>
    <w:rsid w:val="000D0A9D"/>
    <w:rsid w:val="000D0DAF"/>
    <w:rsid w:val="000D1183"/>
    <w:rsid w:val="000D3081"/>
    <w:rsid w:val="000D4016"/>
    <w:rsid w:val="000D5D10"/>
    <w:rsid w:val="000D7B9F"/>
    <w:rsid w:val="000E05E7"/>
    <w:rsid w:val="000E1FD3"/>
    <w:rsid w:val="000E2768"/>
    <w:rsid w:val="000E2DF4"/>
    <w:rsid w:val="000E31E9"/>
    <w:rsid w:val="000E335F"/>
    <w:rsid w:val="000E5BC6"/>
    <w:rsid w:val="000E5F6C"/>
    <w:rsid w:val="000E710D"/>
    <w:rsid w:val="000E71D0"/>
    <w:rsid w:val="000F07F7"/>
    <w:rsid w:val="000F0EDB"/>
    <w:rsid w:val="000F0F16"/>
    <w:rsid w:val="000F1BB8"/>
    <w:rsid w:val="000F1C8F"/>
    <w:rsid w:val="000F30E6"/>
    <w:rsid w:val="000F4A05"/>
    <w:rsid w:val="000F53EC"/>
    <w:rsid w:val="000F5489"/>
    <w:rsid w:val="000F7330"/>
    <w:rsid w:val="00102414"/>
    <w:rsid w:val="0010334A"/>
    <w:rsid w:val="00104E5A"/>
    <w:rsid w:val="00106273"/>
    <w:rsid w:val="00106AB0"/>
    <w:rsid w:val="00106D46"/>
    <w:rsid w:val="00106F34"/>
    <w:rsid w:val="00107C62"/>
    <w:rsid w:val="001108B2"/>
    <w:rsid w:val="00112438"/>
    <w:rsid w:val="00112CE2"/>
    <w:rsid w:val="00113F4B"/>
    <w:rsid w:val="001144F4"/>
    <w:rsid w:val="00114AE7"/>
    <w:rsid w:val="00114AFE"/>
    <w:rsid w:val="00114D95"/>
    <w:rsid w:val="00116364"/>
    <w:rsid w:val="00120203"/>
    <w:rsid w:val="0012264A"/>
    <w:rsid w:val="00122D5A"/>
    <w:rsid w:val="00123290"/>
    <w:rsid w:val="00123DAA"/>
    <w:rsid w:val="0012421F"/>
    <w:rsid w:val="001249E3"/>
    <w:rsid w:val="0012575A"/>
    <w:rsid w:val="00125E5D"/>
    <w:rsid w:val="001269B8"/>
    <w:rsid w:val="001278FC"/>
    <w:rsid w:val="00130DE2"/>
    <w:rsid w:val="00132528"/>
    <w:rsid w:val="001329B9"/>
    <w:rsid w:val="00133BD6"/>
    <w:rsid w:val="00134B34"/>
    <w:rsid w:val="0013696D"/>
    <w:rsid w:val="00136EEB"/>
    <w:rsid w:val="001402E1"/>
    <w:rsid w:val="00140CF3"/>
    <w:rsid w:val="00142200"/>
    <w:rsid w:val="0014252F"/>
    <w:rsid w:val="00142B34"/>
    <w:rsid w:val="0014621D"/>
    <w:rsid w:val="001469BB"/>
    <w:rsid w:val="00146BE2"/>
    <w:rsid w:val="00147C2D"/>
    <w:rsid w:val="00150B91"/>
    <w:rsid w:val="001519CA"/>
    <w:rsid w:val="00151CC5"/>
    <w:rsid w:val="00152092"/>
    <w:rsid w:val="001523A0"/>
    <w:rsid w:val="00152FDB"/>
    <w:rsid w:val="0015414A"/>
    <w:rsid w:val="00154332"/>
    <w:rsid w:val="00154D2D"/>
    <w:rsid w:val="001567DC"/>
    <w:rsid w:val="00156B23"/>
    <w:rsid w:val="00160575"/>
    <w:rsid w:val="001625C6"/>
    <w:rsid w:val="001639B1"/>
    <w:rsid w:val="00163C61"/>
    <w:rsid w:val="00163EC3"/>
    <w:rsid w:val="0016538E"/>
    <w:rsid w:val="00165659"/>
    <w:rsid w:val="00166726"/>
    <w:rsid w:val="001667E2"/>
    <w:rsid w:val="00166CFB"/>
    <w:rsid w:val="00167659"/>
    <w:rsid w:val="00167900"/>
    <w:rsid w:val="00167930"/>
    <w:rsid w:val="00167F40"/>
    <w:rsid w:val="001705B7"/>
    <w:rsid w:val="00170B6F"/>
    <w:rsid w:val="00171462"/>
    <w:rsid w:val="001717DA"/>
    <w:rsid w:val="00171A64"/>
    <w:rsid w:val="001720E6"/>
    <w:rsid w:val="001760E8"/>
    <w:rsid w:val="00176D84"/>
    <w:rsid w:val="001801CA"/>
    <w:rsid w:val="00180DBF"/>
    <w:rsid w:val="00182002"/>
    <w:rsid w:val="00182BBF"/>
    <w:rsid w:val="00182EB1"/>
    <w:rsid w:val="00185865"/>
    <w:rsid w:val="0018780D"/>
    <w:rsid w:val="001900D6"/>
    <w:rsid w:val="00190F59"/>
    <w:rsid w:val="001918CC"/>
    <w:rsid w:val="00191919"/>
    <w:rsid w:val="001935E2"/>
    <w:rsid w:val="001966CA"/>
    <w:rsid w:val="00197563"/>
    <w:rsid w:val="0019781E"/>
    <w:rsid w:val="00197B12"/>
    <w:rsid w:val="001A0604"/>
    <w:rsid w:val="001A0FD3"/>
    <w:rsid w:val="001A1CFA"/>
    <w:rsid w:val="001A261C"/>
    <w:rsid w:val="001A2CB5"/>
    <w:rsid w:val="001A3712"/>
    <w:rsid w:val="001A4DC3"/>
    <w:rsid w:val="001A4FD2"/>
    <w:rsid w:val="001A5F1E"/>
    <w:rsid w:val="001A60D6"/>
    <w:rsid w:val="001A6697"/>
    <w:rsid w:val="001B0463"/>
    <w:rsid w:val="001B0D2D"/>
    <w:rsid w:val="001B0DDB"/>
    <w:rsid w:val="001B0ED7"/>
    <w:rsid w:val="001B3AD4"/>
    <w:rsid w:val="001B58CF"/>
    <w:rsid w:val="001B5DB4"/>
    <w:rsid w:val="001B5F35"/>
    <w:rsid w:val="001B703C"/>
    <w:rsid w:val="001B774C"/>
    <w:rsid w:val="001C02AE"/>
    <w:rsid w:val="001C09E5"/>
    <w:rsid w:val="001C11B7"/>
    <w:rsid w:val="001C33B7"/>
    <w:rsid w:val="001C3426"/>
    <w:rsid w:val="001C437B"/>
    <w:rsid w:val="001C793D"/>
    <w:rsid w:val="001C7DA2"/>
    <w:rsid w:val="001D161F"/>
    <w:rsid w:val="001D2575"/>
    <w:rsid w:val="001D28FC"/>
    <w:rsid w:val="001D449D"/>
    <w:rsid w:val="001D549F"/>
    <w:rsid w:val="001D5624"/>
    <w:rsid w:val="001D66E6"/>
    <w:rsid w:val="001D6A05"/>
    <w:rsid w:val="001E00C8"/>
    <w:rsid w:val="001E079F"/>
    <w:rsid w:val="001E1691"/>
    <w:rsid w:val="001E1AAB"/>
    <w:rsid w:val="001E223D"/>
    <w:rsid w:val="001E261D"/>
    <w:rsid w:val="001E2D73"/>
    <w:rsid w:val="001E40E0"/>
    <w:rsid w:val="001E5154"/>
    <w:rsid w:val="001E6352"/>
    <w:rsid w:val="001E6EE6"/>
    <w:rsid w:val="001F00F5"/>
    <w:rsid w:val="001F0B7C"/>
    <w:rsid w:val="001F1C10"/>
    <w:rsid w:val="001F39EB"/>
    <w:rsid w:val="001F5122"/>
    <w:rsid w:val="001F51AF"/>
    <w:rsid w:val="001F5FA3"/>
    <w:rsid w:val="001F6FD7"/>
    <w:rsid w:val="001F7A42"/>
    <w:rsid w:val="002009FD"/>
    <w:rsid w:val="002014C0"/>
    <w:rsid w:val="002015BF"/>
    <w:rsid w:val="00201CAE"/>
    <w:rsid w:val="002034C7"/>
    <w:rsid w:val="002035A3"/>
    <w:rsid w:val="00203837"/>
    <w:rsid w:val="00204C2B"/>
    <w:rsid w:val="00204CBE"/>
    <w:rsid w:val="00206262"/>
    <w:rsid w:val="002063A0"/>
    <w:rsid w:val="00207805"/>
    <w:rsid w:val="00207927"/>
    <w:rsid w:val="00207A74"/>
    <w:rsid w:val="0021049F"/>
    <w:rsid w:val="00210552"/>
    <w:rsid w:val="0021129F"/>
    <w:rsid w:val="00213085"/>
    <w:rsid w:val="002145C8"/>
    <w:rsid w:val="00215157"/>
    <w:rsid w:val="002158F9"/>
    <w:rsid w:val="00215F9A"/>
    <w:rsid w:val="00216728"/>
    <w:rsid w:val="00216C4D"/>
    <w:rsid w:val="00217917"/>
    <w:rsid w:val="002204A1"/>
    <w:rsid w:val="00220B82"/>
    <w:rsid w:val="0022138F"/>
    <w:rsid w:val="00221740"/>
    <w:rsid w:val="0022217D"/>
    <w:rsid w:val="00222977"/>
    <w:rsid w:val="00223F1F"/>
    <w:rsid w:val="00223F99"/>
    <w:rsid w:val="0022598D"/>
    <w:rsid w:val="00226717"/>
    <w:rsid w:val="00230449"/>
    <w:rsid w:val="00231286"/>
    <w:rsid w:val="00231CF8"/>
    <w:rsid w:val="002332BD"/>
    <w:rsid w:val="00234623"/>
    <w:rsid w:val="0023570D"/>
    <w:rsid w:val="00236929"/>
    <w:rsid w:val="00237156"/>
    <w:rsid w:val="002377C1"/>
    <w:rsid w:val="00240878"/>
    <w:rsid w:val="00242C0E"/>
    <w:rsid w:val="0024327A"/>
    <w:rsid w:val="002432C0"/>
    <w:rsid w:val="0024478E"/>
    <w:rsid w:val="00244DA6"/>
    <w:rsid w:val="00245165"/>
    <w:rsid w:val="00247E3F"/>
    <w:rsid w:val="00250BAB"/>
    <w:rsid w:val="002531BB"/>
    <w:rsid w:val="002533B0"/>
    <w:rsid w:val="00254C4A"/>
    <w:rsid w:val="00255DE6"/>
    <w:rsid w:val="0025633F"/>
    <w:rsid w:val="0025652C"/>
    <w:rsid w:val="00257A34"/>
    <w:rsid w:val="00260B92"/>
    <w:rsid w:val="00260D28"/>
    <w:rsid w:val="00261D26"/>
    <w:rsid w:val="00262659"/>
    <w:rsid w:val="00262F4C"/>
    <w:rsid w:val="00263024"/>
    <w:rsid w:val="00263722"/>
    <w:rsid w:val="00263B50"/>
    <w:rsid w:val="002667DF"/>
    <w:rsid w:val="00266D35"/>
    <w:rsid w:val="002670CC"/>
    <w:rsid w:val="0027013E"/>
    <w:rsid w:val="00271ED7"/>
    <w:rsid w:val="00273939"/>
    <w:rsid w:val="00275A7D"/>
    <w:rsid w:val="00276135"/>
    <w:rsid w:val="00277114"/>
    <w:rsid w:val="002835E2"/>
    <w:rsid w:val="00283D95"/>
    <w:rsid w:val="00284C53"/>
    <w:rsid w:val="00284D90"/>
    <w:rsid w:val="00286539"/>
    <w:rsid w:val="00286D15"/>
    <w:rsid w:val="00286E91"/>
    <w:rsid w:val="00293476"/>
    <w:rsid w:val="00295778"/>
    <w:rsid w:val="00296B29"/>
    <w:rsid w:val="002A336A"/>
    <w:rsid w:val="002A349F"/>
    <w:rsid w:val="002A3893"/>
    <w:rsid w:val="002A3A74"/>
    <w:rsid w:val="002A3B2C"/>
    <w:rsid w:val="002B0742"/>
    <w:rsid w:val="002B0A80"/>
    <w:rsid w:val="002B1E8E"/>
    <w:rsid w:val="002B59E1"/>
    <w:rsid w:val="002B779C"/>
    <w:rsid w:val="002C0333"/>
    <w:rsid w:val="002C1094"/>
    <w:rsid w:val="002C123D"/>
    <w:rsid w:val="002C13E9"/>
    <w:rsid w:val="002C1414"/>
    <w:rsid w:val="002C1C3A"/>
    <w:rsid w:val="002C1DE5"/>
    <w:rsid w:val="002C207E"/>
    <w:rsid w:val="002C2CA9"/>
    <w:rsid w:val="002C3AFF"/>
    <w:rsid w:val="002C79B2"/>
    <w:rsid w:val="002D0056"/>
    <w:rsid w:val="002D0288"/>
    <w:rsid w:val="002D146B"/>
    <w:rsid w:val="002D1843"/>
    <w:rsid w:val="002D21AD"/>
    <w:rsid w:val="002D2F41"/>
    <w:rsid w:val="002D4130"/>
    <w:rsid w:val="002D7026"/>
    <w:rsid w:val="002E0BBE"/>
    <w:rsid w:val="002E2303"/>
    <w:rsid w:val="002E3002"/>
    <w:rsid w:val="002E3C43"/>
    <w:rsid w:val="002E40C5"/>
    <w:rsid w:val="002E558D"/>
    <w:rsid w:val="002E57C5"/>
    <w:rsid w:val="002E5E48"/>
    <w:rsid w:val="002E689A"/>
    <w:rsid w:val="002E7228"/>
    <w:rsid w:val="002E77B1"/>
    <w:rsid w:val="002F04DE"/>
    <w:rsid w:val="002F0E02"/>
    <w:rsid w:val="002F124E"/>
    <w:rsid w:val="002F21D1"/>
    <w:rsid w:val="002F2B65"/>
    <w:rsid w:val="002F41F3"/>
    <w:rsid w:val="002F43C0"/>
    <w:rsid w:val="002F6B40"/>
    <w:rsid w:val="002F78AC"/>
    <w:rsid w:val="00301D97"/>
    <w:rsid w:val="003024D2"/>
    <w:rsid w:val="0030323B"/>
    <w:rsid w:val="00303E51"/>
    <w:rsid w:val="00304839"/>
    <w:rsid w:val="00304FB6"/>
    <w:rsid w:val="00305504"/>
    <w:rsid w:val="003055E1"/>
    <w:rsid w:val="00307669"/>
    <w:rsid w:val="003142E3"/>
    <w:rsid w:val="003148ED"/>
    <w:rsid w:val="00316BC0"/>
    <w:rsid w:val="00316E2F"/>
    <w:rsid w:val="00320565"/>
    <w:rsid w:val="00321063"/>
    <w:rsid w:val="003211CA"/>
    <w:rsid w:val="00323453"/>
    <w:rsid w:val="00323FFA"/>
    <w:rsid w:val="003249D9"/>
    <w:rsid w:val="00325185"/>
    <w:rsid w:val="0032536B"/>
    <w:rsid w:val="003256C4"/>
    <w:rsid w:val="00327629"/>
    <w:rsid w:val="0032772E"/>
    <w:rsid w:val="00327883"/>
    <w:rsid w:val="00327E9B"/>
    <w:rsid w:val="003311AA"/>
    <w:rsid w:val="00331772"/>
    <w:rsid w:val="00331B61"/>
    <w:rsid w:val="00331F5D"/>
    <w:rsid w:val="003320C6"/>
    <w:rsid w:val="00332BF7"/>
    <w:rsid w:val="003341FA"/>
    <w:rsid w:val="00335208"/>
    <w:rsid w:val="003375FB"/>
    <w:rsid w:val="00340D62"/>
    <w:rsid w:val="0034239D"/>
    <w:rsid w:val="00343F54"/>
    <w:rsid w:val="00344E70"/>
    <w:rsid w:val="00345FCD"/>
    <w:rsid w:val="003464F5"/>
    <w:rsid w:val="00347682"/>
    <w:rsid w:val="00347BEB"/>
    <w:rsid w:val="0035460D"/>
    <w:rsid w:val="003553B2"/>
    <w:rsid w:val="0035569A"/>
    <w:rsid w:val="00356493"/>
    <w:rsid w:val="003566D8"/>
    <w:rsid w:val="00356767"/>
    <w:rsid w:val="003571E7"/>
    <w:rsid w:val="003602F6"/>
    <w:rsid w:val="0036044B"/>
    <w:rsid w:val="00360741"/>
    <w:rsid w:val="003619BA"/>
    <w:rsid w:val="00363A5C"/>
    <w:rsid w:val="00363D7E"/>
    <w:rsid w:val="00365260"/>
    <w:rsid w:val="0036574C"/>
    <w:rsid w:val="00367858"/>
    <w:rsid w:val="00367907"/>
    <w:rsid w:val="00370CC7"/>
    <w:rsid w:val="003727EC"/>
    <w:rsid w:val="00374596"/>
    <w:rsid w:val="00374628"/>
    <w:rsid w:val="00374E44"/>
    <w:rsid w:val="00375377"/>
    <w:rsid w:val="00376644"/>
    <w:rsid w:val="0037736C"/>
    <w:rsid w:val="00377B7F"/>
    <w:rsid w:val="00380F0A"/>
    <w:rsid w:val="003819FC"/>
    <w:rsid w:val="003832BE"/>
    <w:rsid w:val="003834AE"/>
    <w:rsid w:val="0038370F"/>
    <w:rsid w:val="00383CDF"/>
    <w:rsid w:val="00383F92"/>
    <w:rsid w:val="00385479"/>
    <w:rsid w:val="0038548B"/>
    <w:rsid w:val="00385D67"/>
    <w:rsid w:val="003875C3"/>
    <w:rsid w:val="00387AD4"/>
    <w:rsid w:val="003907FD"/>
    <w:rsid w:val="00391A75"/>
    <w:rsid w:val="003922CA"/>
    <w:rsid w:val="00392591"/>
    <w:rsid w:val="0039270D"/>
    <w:rsid w:val="0039284A"/>
    <w:rsid w:val="00392C79"/>
    <w:rsid w:val="003935CA"/>
    <w:rsid w:val="003951A0"/>
    <w:rsid w:val="00395429"/>
    <w:rsid w:val="003955A2"/>
    <w:rsid w:val="00395FC6"/>
    <w:rsid w:val="0039672B"/>
    <w:rsid w:val="00396CAE"/>
    <w:rsid w:val="003972E2"/>
    <w:rsid w:val="003A7CE5"/>
    <w:rsid w:val="003B05CC"/>
    <w:rsid w:val="003B158A"/>
    <w:rsid w:val="003B2826"/>
    <w:rsid w:val="003B28A8"/>
    <w:rsid w:val="003B378F"/>
    <w:rsid w:val="003B420D"/>
    <w:rsid w:val="003B499A"/>
    <w:rsid w:val="003B5504"/>
    <w:rsid w:val="003B5AD3"/>
    <w:rsid w:val="003B5C64"/>
    <w:rsid w:val="003B6F7F"/>
    <w:rsid w:val="003C0763"/>
    <w:rsid w:val="003C0AA4"/>
    <w:rsid w:val="003C1F68"/>
    <w:rsid w:val="003C2421"/>
    <w:rsid w:val="003C41CC"/>
    <w:rsid w:val="003C47B6"/>
    <w:rsid w:val="003C496D"/>
    <w:rsid w:val="003C4A9E"/>
    <w:rsid w:val="003C50C0"/>
    <w:rsid w:val="003C588B"/>
    <w:rsid w:val="003C5E45"/>
    <w:rsid w:val="003C7555"/>
    <w:rsid w:val="003D0118"/>
    <w:rsid w:val="003D2E2B"/>
    <w:rsid w:val="003D3480"/>
    <w:rsid w:val="003D49A0"/>
    <w:rsid w:val="003D5CC7"/>
    <w:rsid w:val="003E24C5"/>
    <w:rsid w:val="003E3ADC"/>
    <w:rsid w:val="003E3F6F"/>
    <w:rsid w:val="003E4380"/>
    <w:rsid w:val="003E6A4D"/>
    <w:rsid w:val="003E763B"/>
    <w:rsid w:val="003F18A4"/>
    <w:rsid w:val="003F1EC7"/>
    <w:rsid w:val="003F2B80"/>
    <w:rsid w:val="003F2F5C"/>
    <w:rsid w:val="003F4767"/>
    <w:rsid w:val="003F49F5"/>
    <w:rsid w:val="003F6597"/>
    <w:rsid w:val="00400413"/>
    <w:rsid w:val="00401A98"/>
    <w:rsid w:val="00402E29"/>
    <w:rsid w:val="00406922"/>
    <w:rsid w:val="00406FDD"/>
    <w:rsid w:val="004137A9"/>
    <w:rsid w:val="0041447B"/>
    <w:rsid w:val="004159EE"/>
    <w:rsid w:val="004160C5"/>
    <w:rsid w:val="00417337"/>
    <w:rsid w:val="00417940"/>
    <w:rsid w:val="0042076A"/>
    <w:rsid w:val="00420A2D"/>
    <w:rsid w:val="00422172"/>
    <w:rsid w:val="004227D0"/>
    <w:rsid w:val="004229C5"/>
    <w:rsid w:val="00423424"/>
    <w:rsid w:val="00423B0B"/>
    <w:rsid w:val="00424367"/>
    <w:rsid w:val="0042603B"/>
    <w:rsid w:val="0042664E"/>
    <w:rsid w:val="00426863"/>
    <w:rsid w:val="00426AB1"/>
    <w:rsid w:val="00426C81"/>
    <w:rsid w:val="004270A0"/>
    <w:rsid w:val="0043312C"/>
    <w:rsid w:val="00433A17"/>
    <w:rsid w:val="00435DF8"/>
    <w:rsid w:val="00436139"/>
    <w:rsid w:val="004368B5"/>
    <w:rsid w:val="00436FDA"/>
    <w:rsid w:val="00437A7B"/>
    <w:rsid w:val="00437AF0"/>
    <w:rsid w:val="004408C1"/>
    <w:rsid w:val="004428F2"/>
    <w:rsid w:val="00442CCF"/>
    <w:rsid w:val="00442DCD"/>
    <w:rsid w:val="00444E01"/>
    <w:rsid w:val="00444EF9"/>
    <w:rsid w:val="00446922"/>
    <w:rsid w:val="0044717E"/>
    <w:rsid w:val="004501FA"/>
    <w:rsid w:val="004501FC"/>
    <w:rsid w:val="0045098F"/>
    <w:rsid w:val="00453C63"/>
    <w:rsid w:val="00453FA7"/>
    <w:rsid w:val="00454351"/>
    <w:rsid w:val="004560CF"/>
    <w:rsid w:val="004568FB"/>
    <w:rsid w:val="00456D1B"/>
    <w:rsid w:val="004573F5"/>
    <w:rsid w:val="00461F13"/>
    <w:rsid w:val="00461F75"/>
    <w:rsid w:val="00463139"/>
    <w:rsid w:val="00464EA3"/>
    <w:rsid w:val="00467805"/>
    <w:rsid w:val="00467D52"/>
    <w:rsid w:val="00470AEF"/>
    <w:rsid w:val="00470E4C"/>
    <w:rsid w:val="00473477"/>
    <w:rsid w:val="0047438E"/>
    <w:rsid w:val="00475B08"/>
    <w:rsid w:val="00475F6C"/>
    <w:rsid w:val="004765E6"/>
    <w:rsid w:val="00476CF9"/>
    <w:rsid w:val="00477E32"/>
    <w:rsid w:val="00480B90"/>
    <w:rsid w:val="00484B6B"/>
    <w:rsid w:val="00485BC9"/>
    <w:rsid w:val="004865F0"/>
    <w:rsid w:val="00486645"/>
    <w:rsid w:val="004872A5"/>
    <w:rsid w:val="00490F31"/>
    <w:rsid w:val="0049221B"/>
    <w:rsid w:val="00492C72"/>
    <w:rsid w:val="00493237"/>
    <w:rsid w:val="004939B8"/>
    <w:rsid w:val="00497C30"/>
    <w:rsid w:val="004A0F15"/>
    <w:rsid w:val="004A16E0"/>
    <w:rsid w:val="004A3985"/>
    <w:rsid w:val="004A3B5F"/>
    <w:rsid w:val="004A4937"/>
    <w:rsid w:val="004A5BA0"/>
    <w:rsid w:val="004B2468"/>
    <w:rsid w:val="004B2C0A"/>
    <w:rsid w:val="004B2FD9"/>
    <w:rsid w:val="004B457F"/>
    <w:rsid w:val="004B4758"/>
    <w:rsid w:val="004B5B5A"/>
    <w:rsid w:val="004B73E4"/>
    <w:rsid w:val="004B7899"/>
    <w:rsid w:val="004C0035"/>
    <w:rsid w:val="004C09A7"/>
    <w:rsid w:val="004C0C29"/>
    <w:rsid w:val="004C1C16"/>
    <w:rsid w:val="004C2B7A"/>
    <w:rsid w:val="004C3CBB"/>
    <w:rsid w:val="004C6082"/>
    <w:rsid w:val="004C73B7"/>
    <w:rsid w:val="004D0A10"/>
    <w:rsid w:val="004D2FDE"/>
    <w:rsid w:val="004D3996"/>
    <w:rsid w:val="004D635E"/>
    <w:rsid w:val="004D70AA"/>
    <w:rsid w:val="004D72FC"/>
    <w:rsid w:val="004E0BDC"/>
    <w:rsid w:val="004E0E13"/>
    <w:rsid w:val="004E1926"/>
    <w:rsid w:val="004E1F8D"/>
    <w:rsid w:val="004E24F1"/>
    <w:rsid w:val="004E2925"/>
    <w:rsid w:val="004E330C"/>
    <w:rsid w:val="004E34D9"/>
    <w:rsid w:val="004E3B98"/>
    <w:rsid w:val="004E3DC9"/>
    <w:rsid w:val="004E4475"/>
    <w:rsid w:val="004E4817"/>
    <w:rsid w:val="004E5018"/>
    <w:rsid w:val="004E5117"/>
    <w:rsid w:val="004E7555"/>
    <w:rsid w:val="004F1A0F"/>
    <w:rsid w:val="004F274F"/>
    <w:rsid w:val="004F2A05"/>
    <w:rsid w:val="004F3095"/>
    <w:rsid w:val="004F506D"/>
    <w:rsid w:val="004F5D70"/>
    <w:rsid w:val="004F67BF"/>
    <w:rsid w:val="004F74BD"/>
    <w:rsid w:val="004F74F9"/>
    <w:rsid w:val="004F7C04"/>
    <w:rsid w:val="00500C87"/>
    <w:rsid w:val="00501B57"/>
    <w:rsid w:val="005027ED"/>
    <w:rsid w:val="00503CAD"/>
    <w:rsid w:val="005075D5"/>
    <w:rsid w:val="00511BA2"/>
    <w:rsid w:val="005125C4"/>
    <w:rsid w:val="0051291E"/>
    <w:rsid w:val="0051305D"/>
    <w:rsid w:val="005134FA"/>
    <w:rsid w:val="00513BD6"/>
    <w:rsid w:val="00513D55"/>
    <w:rsid w:val="005145C6"/>
    <w:rsid w:val="0051655D"/>
    <w:rsid w:val="00516A9F"/>
    <w:rsid w:val="00517E6C"/>
    <w:rsid w:val="005203DD"/>
    <w:rsid w:val="005207E6"/>
    <w:rsid w:val="0052097F"/>
    <w:rsid w:val="0052206B"/>
    <w:rsid w:val="005221FF"/>
    <w:rsid w:val="00522267"/>
    <w:rsid w:val="00522EAF"/>
    <w:rsid w:val="0052330D"/>
    <w:rsid w:val="00524AB5"/>
    <w:rsid w:val="00524E84"/>
    <w:rsid w:val="0052541A"/>
    <w:rsid w:val="00525C46"/>
    <w:rsid w:val="005260A5"/>
    <w:rsid w:val="00531CD3"/>
    <w:rsid w:val="00534B2A"/>
    <w:rsid w:val="00535B16"/>
    <w:rsid w:val="005370EB"/>
    <w:rsid w:val="00537515"/>
    <w:rsid w:val="00537FC2"/>
    <w:rsid w:val="00541F5C"/>
    <w:rsid w:val="0054644A"/>
    <w:rsid w:val="00546535"/>
    <w:rsid w:val="005472B5"/>
    <w:rsid w:val="00547BBC"/>
    <w:rsid w:val="0055100D"/>
    <w:rsid w:val="00551661"/>
    <w:rsid w:val="00553135"/>
    <w:rsid w:val="0055407B"/>
    <w:rsid w:val="0055436C"/>
    <w:rsid w:val="0055509E"/>
    <w:rsid w:val="00555520"/>
    <w:rsid w:val="00557A32"/>
    <w:rsid w:val="005604F0"/>
    <w:rsid w:val="0056089C"/>
    <w:rsid w:val="00560B5E"/>
    <w:rsid w:val="00560F96"/>
    <w:rsid w:val="00561047"/>
    <w:rsid w:val="005619DC"/>
    <w:rsid w:val="00562264"/>
    <w:rsid w:val="005642C2"/>
    <w:rsid w:val="00564A86"/>
    <w:rsid w:val="00565B36"/>
    <w:rsid w:val="00567D31"/>
    <w:rsid w:val="00567EB5"/>
    <w:rsid w:val="005718C1"/>
    <w:rsid w:val="005721E7"/>
    <w:rsid w:val="00575961"/>
    <w:rsid w:val="0057663A"/>
    <w:rsid w:val="00576880"/>
    <w:rsid w:val="005776B2"/>
    <w:rsid w:val="00580D35"/>
    <w:rsid w:val="00581042"/>
    <w:rsid w:val="0058110C"/>
    <w:rsid w:val="00582763"/>
    <w:rsid w:val="00582E71"/>
    <w:rsid w:val="005852E8"/>
    <w:rsid w:val="005853AA"/>
    <w:rsid w:val="00586EDD"/>
    <w:rsid w:val="00590B89"/>
    <w:rsid w:val="005914CA"/>
    <w:rsid w:val="00593531"/>
    <w:rsid w:val="005942F7"/>
    <w:rsid w:val="00594BC2"/>
    <w:rsid w:val="00596096"/>
    <w:rsid w:val="00596E85"/>
    <w:rsid w:val="005A1BCA"/>
    <w:rsid w:val="005A1D02"/>
    <w:rsid w:val="005A225A"/>
    <w:rsid w:val="005A22A6"/>
    <w:rsid w:val="005A38A0"/>
    <w:rsid w:val="005A416D"/>
    <w:rsid w:val="005A4E02"/>
    <w:rsid w:val="005A59CE"/>
    <w:rsid w:val="005A6219"/>
    <w:rsid w:val="005A6BB6"/>
    <w:rsid w:val="005B0665"/>
    <w:rsid w:val="005B0CFE"/>
    <w:rsid w:val="005B0D50"/>
    <w:rsid w:val="005B40F7"/>
    <w:rsid w:val="005B46F6"/>
    <w:rsid w:val="005B5C83"/>
    <w:rsid w:val="005B6E27"/>
    <w:rsid w:val="005B7298"/>
    <w:rsid w:val="005B75F9"/>
    <w:rsid w:val="005C295B"/>
    <w:rsid w:val="005C3B0B"/>
    <w:rsid w:val="005C532C"/>
    <w:rsid w:val="005C5CC8"/>
    <w:rsid w:val="005D01DE"/>
    <w:rsid w:val="005D030D"/>
    <w:rsid w:val="005D08A3"/>
    <w:rsid w:val="005D0D8F"/>
    <w:rsid w:val="005D1CD7"/>
    <w:rsid w:val="005D2BFE"/>
    <w:rsid w:val="005D42D5"/>
    <w:rsid w:val="005D5005"/>
    <w:rsid w:val="005D58E1"/>
    <w:rsid w:val="005D7202"/>
    <w:rsid w:val="005D76F6"/>
    <w:rsid w:val="005D7A2B"/>
    <w:rsid w:val="005E0BD3"/>
    <w:rsid w:val="005E14AF"/>
    <w:rsid w:val="005E1798"/>
    <w:rsid w:val="005E1D30"/>
    <w:rsid w:val="005E3D72"/>
    <w:rsid w:val="005E3FA2"/>
    <w:rsid w:val="005E4170"/>
    <w:rsid w:val="005E4194"/>
    <w:rsid w:val="005E4C40"/>
    <w:rsid w:val="005E501C"/>
    <w:rsid w:val="005E53CB"/>
    <w:rsid w:val="005F1AB2"/>
    <w:rsid w:val="005F1FAC"/>
    <w:rsid w:val="005F2046"/>
    <w:rsid w:val="005F4739"/>
    <w:rsid w:val="005F7D17"/>
    <w:rsid w:val="0060036C"/>
    <w:rsid w:val="006003B7"/>
    <w:rsid w:val="006007DB"/>
    <w:rsid w:val="00600B1D"/>
    <w:rsid w:val="00602141"/>
    <w:rsid w:val="006036BC"/>
    <w:rsid w:val="0060380E"/>
    <w:rsid w:val="00604A80"/>
    <w:rsid w:val="00604D45"/>
    <w:rsid w:val="00607507"/>
    <w:rsid w:val="006102E4"/>
    <w:rsid w:val="00610863"/>
    <w:rsid w:val="006115C7"/>
    <w:rsid w:val="00614497"/>
    <w:rsid w:val="00615361"/>
    <w:rsid w:val="00615E40"/>
    <w:rsid w:val="006166F4"/>
    <w:rsid w:val="00617C17"/>
    <w:rsid w:val="0062030B"/>
    <w:rsid w:val="006211BC"/>
    <w:rsid w:val="00622156"/>
    <w:rsid w:val="006238D1"/>
    <w:rsid w:val="00623ED3"/>
    <w:rsid w:val="00624882"/>
    <w:rsid w:val="00624AB4"/>
    <w:rsid w:val="00626A37"/>
    <w:rsid w:val="00627486"/>
    <w:rsid w:val="00631045"/>
    <w:rsid w:val="00631937"/>
    <w:rsid w:val="0063244E"/>
    <w:rsid w:val="00634025"/>
    <w:rsid w:val="006342DB"/>
    <w:rsid w:val="00635B7F"/>
    <w:rsid w:val="00635EB0"/>
    <w:rsid w:val="00635FEF"/>
    <w:rsid w:val="006366BC"/>
    <w:rsid w:val="006368D6"/>
    <w:rsid w:val="00636E3E"/>
    <w:rsid w:val="0063705D"/>
    <w:rsid w:val="006373B3"/>
    <w:rsid w:val="006378BD"/>
    <w:rsid w:val="00640C7F"/>
    <w:rsid w:val="0064145A"/>
    <w:rsid w:val="00642C76"/>
    <w:rsid w:val="00643726"/>
    <w:rsid w:val="0064529F"/>
    <w:rsid w:val="006462BC"/>
    <w:rsid w:val="00646E44"/>
    <w:rsid w:val="0064726D"/>
    <w:rsid w:val="0064742B"/>
    <w:rsid w:val="00647E15"/>
    <w:rsid w:val="006500B4"/>
    <w:rsid w:val="0065029A"/>
    <w:rsid w:val="00652352"/>
    <w:rsid w:val="00654450"/>
    <w:rsid w:val="0065488F"/>
    <w:rsid w:val="00655175"/>
    <w:rsid w:val="00655688"/>
    <w:rsid w:val="0065569A"/>
    <w:rsid w:val="00655C35"/>
    <w:rsid w:val="00656067"/>
    <w:rsid w:val="00657144"/>
    <w:rsid w:val="006571D0"/>
    <w:rsid w:val="006603A8"/>
    <w:rsid w:val="006607A5"/>
    <w:rsid w:val="00660EE0"/>
    <w:rsid w:val="00661580"/>
    <w:rsid w:val="0066248A"/>
    <w:rsid w:val="00662592"/>
    <w:rsid w:val="00662FCA"/>
    <w:rsid w:val="00665080"/>
    <w:rsid w:val="00665B95"/>
    <w:rsid w:val="00665FC2"/>
    <w:rsid w:val="00666ECC"/>
    <w:rsid w:val="00667109"/>
    <w:rsid w:val="0067155E"/>
    <w:rsid w:val="00671CA6"/>
    <w:rsid w:val="00672222"/>
    <w:rsid w:val="0067224F"/>
    <w:rsid w:val="00672877"/>
    <w:rsid w:val="00673797"/>
    <w:rsid w:val="0067586D"/>
    <w:rsid w:val="00676511"/>
    <w:rsid w:val="00676AAD"/>
    <w:rsid w:val="006807EA"/>
    <w:rsid w:val="00680F72"/>
    <w:rsid w:val="006812FF"/>
    <w:rsid w:val="00681DA8"/>
    <w:rsid w:val="006826F8"/>
    <w:rsid w:val="00683323"/>
    <w:rsid w:val="00684159"/>
    <w:rsid w:val="006855CC"/>
    <w:rsid w:val="00685893"/>
    <w:rsid w:val="006860B1"/>
    <w:rsid w:val="006862CE"/>
    <w:rsid w:val="00686DA3"/>
    <w:rsid w:val="00691655"/>
    <w:rsid w:val="00691873"/>
    <w:rsid w:val="00693B9F"/>
    <w:rsid w:val="00694547"/>
    <w:rsid w:val="00696590"/>
    <w:rsid w:val="0069774D"/>
    <w:rsid w:val="006A0AA4"/>
    <w:rsid w:val="006A1769"/>
    <w:rsid w:val="006A2715"/>
    <w:rsid w:val="006A2946"/>
    <w:rsid w:val="006A2A2D"/>
    <w:rsid w:val="006A3A1F"/>
    <w:rsid w:val="006A433D"/>
    <w:rsid w:val="006A47A2"/>
    <w:rsid w:val="006A5805"/>
    <w:rsid w:val="006A5992"/>
    <w:rsid w:val="006A5DD0"/>
    <w:rsid w:val="006A6CF5"/>
    <w:rsid w:val="006B05F9"/>
    <w:rsid w:val="006B11A4"/>
    <w:rsid w:val="006B198F"/>
    <w:rsid w:val="006B1FCD"/>
    <w:rsid w:val="006B2EF3"/>
    <w:rsid w:val="006B52AC"/>
    <w:rsid w:val="006B61F7"/>
    <w:rsid w:val="006B7B5B"/>
    <w:rsid w:val="006B7CAA"/>
    <w:rsid w:val="006B7F46"/>
    <w:rsid w:val="006C01C0"/>
    <w:rsid w:val="006C1C1B"/>
    <w:rsid w:val="006C2AAD"/>
    <w:rsid w:val="006C3C8C"/>
    <w:rsid w:val="006C474F"/>
    <w:rsid w:val="006C52C2"/>
    <w:rsid w:val="006C69D8"/>
    <w:rsid w:val="006C776D"/>
    <w:rsid w:val="006D0604"/>
    <w:rsid w:val="006D0AEA"/>
    <w:rsid w:val="006D2ADD"/>
    <w:rsid w:val="006D2B4B"/>
    <w:rsid w:val="006D3331"/>
    <w:rsid w:val="006D371C"/>
    <w:rsid w:val="006D3A4D"/>
    <w:rsid w:val="006D4732"/>
    <w:rsid w:val="006D5D62"/>
    <w:rsid w:val="006D76C5"/>
    <w:rsid w:val="006E0047"/>
    <w:rsid w:val="006E0204"/>
    <w:rsid w:val="006E21A3"/>
    <w:rsid w:val="006E35A4"/>
    <w:rsid w:val="006E4C42"/>
    <w:rsid w:val="006E57FD"/>
    <w:rsid w:val="006E62B2"/>
    <w:rsid w:val="006E774C"/>
    <w:rsid w:val="006F107A"/>
    <w:rsid w:val="006F1BC9"/>
    <w:rsid w:val="006F77A8"/>
    <w:rsid w:val="007005AF"/>
    <w:rsid w:val="00701CD7"/>
    <w:rsid w:val="00701ED9"/>
    <w:rsid w:val="00702B65"/>
    <w:rsid w:val="007033A3"/>
    <w:rsid w:val="007037AF"/>
    <w:rsid w:val="00704220"/>
    <w:rsid w:val="0070479A"/>
    <w:rsid w:val="0070688D"/>
    <w:rsid w:val="0070751D"/>
    <w:rsid w:val="007102A2"/>
    <w:rsid w:val="007132FB"/>
    <w:rsid w:val="00714254"/>
    <w:rsid w:val="00716874"/>
    <w:rsid w:val="00716A30"/>
    <w:rsid w:val="007173BF"/>
    <w:rsid w:val="00717ECA"/>
    <w:rsid w:val="00721CC4"/>
    <w:rsid w:val="00722218"/>
    <w:rsid w:val="007225C6"/>
    <w:rsid w:val="00722CFF"/>
    <w:rsid w:val="00722D07"/>
    <w:rsid w:val="007237C0"/>
    <w:rsid w:val="00724C47"/>
    <w:rsid w:val="00725732"/>
    <w:rsid w:val="007276D0"/>
    <w:rsid w:val="007277AC"/>
    <w:rsid w:val="00730687"/>
    <w:rsid w:val="007317B2"/>
    <w:rsid w:val="00731846"/>
    <w:rsid w:val="0073298D"/>
    <w:rsid w:val="00732B2B"/>
    <w:rsid w:val="0073317D"/>
    <w:rsid w:val="007335A5"/>
    <w:rsid w:val="00735729"/>
    <w:rsid w:val="00735E35"/>
    <w:rsid w:val="00737811"/>
    <w:rsid w:val="00737FB7"/>
    <w:rsid w:val="0074052B"/>
    <w:rsid w:val="00740AE5"/>
    <w:rsid w:val="007423BD"/>
    <w:rsid w:val="00742EEA"/>
    <w:rsid w:val="00743738"/>
    <w:rsid w:val="007445B8"/>
    <w:rsid w:val="00744B5F"/>
    <w:rsid w:val="00745F0B"/>
    <w:rsid w:val="0074669C"/>
    <w:rsid w:val="00750EB4"/>
    <w:rsid w:val="00751799"/>
    <w:rsid w:val="0075236A"/>
    <w:rsid w:val="0075297D"/>
    <w:rsid w:val="007534B8"/>
    <w:rsid w:val="007546F8"/>
    <w:rsid w:val="00754985"/>
    <w:rsid w:val="00754B74"/>
    <w:rsid w:val="00754BE8"/>
    <w:rsid w:val="00755B11"/>
    <w:rsid w:val="00756489"/>
    <w:rsid w:val="00757A34"/>
    <w:rsid w:val="00761C53"/>
    <w:rsid w:val="007628A4"/>
    <w:rsid w:val="007647AF"/>
    <w:rsid w:val="00764910"/>
    <w:rsid w:val="00765412"/>
    <w:rsid w:val="00765783"/>
    <w:rsid w:val="00767080"/>
    <w:rsid w:val="007706AB"/>
    <w:rsid w:val="00770A65"/>
    <w:rsid w:val="00770C85"/>
    <w:rsid w:val="00770D99"/>
    <w:rsid w:val="007715EB"/>
    <w:rsid w:val="0077186F"/>
    <w:rsid w:val="00772E6A"/>
    <w:rsid w:val="00773AAA"/>
    <w:rsid w:val="00774C71"/>
    <w:rsid w:val="007755D6"/>
    <w:rsid w:val="007758ED"/>
    <w:rsid w:val="00775A5B"/>
    <w:rsid w:val="00776FD5"/>
    <w:rsid w:val="00777244"/>
    <w:rsid w:val="00777C99"/>
    <w:rsid w:val="007804DC"/>
    <w:rsid w:val="007814E4"/>
    <w:rsid w:val="00782623"/>
    <w:rsid w:val="0078485C"/>
    <w:rsid w:val="00785377"/>
    <w:rsid w:val="0078584A"/>
    <w:rsid w:val="007866D4"/>
    <w:rsid w:val="007879B7"/>
    <w:rsid w:val="007908E0"/>
    <w:rsid w:val="00791056"/>
    <w:rsid w:val="00791885"/>
    <w:rsid w:val="00791EA6"/>
    <w:rsid w:val="00792017"/>
    <w:rsid w:val="007922C8"/>
    <w:rsid w:val="00792369"/>
    <w:rsid w:val="00793031"/>
    <w:rsid w:val="007936B4"/>
    <w:rsid w:val="007944E0"/>
    <w:rsid w:val="007946C7"/>
    <w:rsid w:val="0079536C"/>
    <w:rsid w:val="0079564B"/>
    <w:rsid w:val="007956BB"/>
    <w:rsid w:val="00796152"/>
    <w:rsid w:val="00796DF0"/>
    <w:rsid w:val="007A1BA9"/>
    <w:rsid w:val="007A47B8"/>
    <w:rsid w:val="007A493E"/>
    <w:rsid w:val="007A4E87"/>
    <w:rsid w:val="007A50D2"/>
    <w:rsid w:val="007A7B76"/>
    <w:rsid w:val="007B0BF6"/>
    <w:rsid w:val="007B10CE"/>
    <w:rsid w:val="007B31C2"/>
    <w:rsid w:val="007B31E9"/>
    <w:rsid w:val="007B41AE"/>
    <w:rsid w:val="007B4805"/>
    <w:rsid w:val="007B5774"/>
    <w:rsid w:val="007B672E"/>
    <w:rsid w:val="007B7124"/>
    <w:rsid w:val="007B7AEC"/>
    <w:rsid w:val="007C0208"/>
    <w:rsid w:val="007C0954"/>
    <w:rsid w:val="007C0E40"/>
    <w:rsid w:val="007C3997"/>
    <w:rsid w:val="007C41F7"/>
    <w:rsid w:val="007C4C65"/>
    <w:rsid w:val="007C5033"/>
    <w:rsid w:val="007C658D"/>
    <w:rsid w:val="007D0662"/>
    <w:rsid w:val="007D2266"/>
    <w:rsid w:val="007D22EC"/>
    <w:rsid w:val="007D247C"/>
    <w:rsid w:val="007D3207"/>
    <w:rsid w:val="007D36E9"/>
    <w:rsid w:val="007D3AF2"/>
    <w:rsid w:val="007D3B0A"/>
    <w:rsid w:val="007D414F"/>
    <w:rsid w:val="007D5B47"/>
    <w:rsid w:val="007D6304"/>
    <w:rsid w:val="007E04F7"/>
    <w:rsid w:val="007E1993"/>
    <w:rsid w:val="007E43A8"/>
    <w:rsid w:val="007E499A"/>
    <w:rsid w:val="007E6072"/>
    <w:rsid w:val="007E615C"/>
    <w:rsid w:val="007E627F"/>
    <w:rsid w:val="007F0A3F"/>
    <w:rsid w:val="007F225E"/>
    <w:rsid w:val="007F38B1"/>
    <w:rsid w:val="007F4A21"/>
    <w:rsid w:val="007F4C0D"/>
    <w:rsid w:val="007F5215"/>
    <w:rsid w:val="007F72CC"/>
    <w:rsid w:val="0080062D"/>
    <w:rsid w:val="00800AD3"/>
    <w:rsid w:val="00801459"/>
    <w:rsid w:val="008016E0"/>
    <w:rsid w:val="00801FC3"/>
    <w:rsid w:val="00802BE0"/>
    <w:rsid w:val="00803205"/>
    <w:rsid w:val="008052B7"/>
    <w:rsid w:val="00805345"/>
    <w:rsid w:val="00806ABD"/>
    <w:rsid w:val="00806AE0"/>
    <w:rsid w:val="00810BF3"/>
    <w:rsid w:val="00810D60"/>
    <w:rsid w:val="00812099"/>
    <w:rsid w:val="008145CF"/>
    <w:rsid w:val="00815058"/>
    <w:rsid w:val="00816242"/>
    <w:rsid w:val="00817A2A"/>
    <w:rsid w:val="0082062C"/>
    <w:rsid w:val="00821DB0"/>
    <w:rsid w:val="00821DF9"/>
    <w:rsid w:val="00822224"/>
    <w:rsid w:val="008229AA"/>
    <w:rsid w:val="00822C87"/>
    <w:rsid w:val="00824733"/>
    <w:rsid w:val="00825F96"/>
    <w:rsid w:val="0082647E"/>
    <w:rsid w:val="00830217"/>
    <w:rsid w:val="00832FEC"/>
    <w:rsid w:val="008342AD"/>
    <w:rsid w:val="008346B7"/>
    <w:rsid w:val="0083559B"/>
    <w:rsid w:val="00837136"/>
    <w:rsid w:val="008404E6"/>
    <w:rsid w:val="008425B3"/>
    <w:rsid w:val="00843396"/>
    <w:rsid w:val="00843CA6"/>
    <w:rsid w:val="00844640"/>
    <w:rsid w:val="00844785"/>
    <w:rsid w:val="008455EE"/>
    <w:rsid w:val="00845815"/>
    <w:rsid w:val="008500D6"/>
    <w:rsid w:val="008523F9"/>
    <w:rsid w:val="00852E22"/>
    <w:rsid w:val="00852E8E"/>
    <w:rsid w:val="00853043"/>
    <w:rsid w:val="0085333B"/>
    <w:rsid w:val="00853E20"/>
    <w:rsid w:val="00854E6A"/>
    <w:rsid w:val="00855FB6"/>
    <w:rsid w:val="00864C02"/>
    <w:rsid w:val="00864D5A"/>
    <w:rsid w:val="0086629A"/>
    <w:rsid w:val="0086639A"/>
    <w:rsid w:val="00867168"/>
    <w:rsid w:val="0087002A"/>
    <w:rsid w:val="0087022E"/>
    <w:rsid w:val="00870371"/>
    <w:rsid w:val="00870A47"/>
    <w:rsid w:val="00871229"/>
    <w:rsid w:val="00871A1B"/>
    <w:rsid w:val="00871EBB"/>
    <w:rsid w:val="00872C7F"/>
    <w:rsid w:val="00874B60"/>
    <w:rsid w:val="00874D6B"/>
    <w:rsid w:val="008756C1"/>
    <w:rsid w:val="008759C2"/>
    <w:rsid w:val="008761C7"/>
    <w:rsid w:val="008769F5"/>
    <w:rsid w:val="00880376"/>
    <w:rsid w:val="00880B76"/>
    <w:rsid w:val="00880CD2"/>
    <w:rsid w:val="00883837"/>
    <w:rsid w:val="00885354"/>
    <w:rsid w:val="008877B6"/>
    <w:rsid w:val="00887C51"/>
    <w:rsid w:val="00892739"/>
    <w:rsid w:val="00893F2D"/>
    <w:rsid w:val="0089473F"/>
    <w:rsid w:val="00896160"/>
    <w:rsid w:val="008974BD"/>
    <w:rsid w:val="008A0C53"/>
    <w:rsid w:val="008A0DE8"/>
    <w:rsid w:val="008A1CC9"/>
    <w:rsid w:val="008A3FFD"/>
    <w:rsid w:val="008A4267"/>
    <w:rsid w:val="008A57B8"/>
    <w:rsid w:val="008A5CC2"/>
    <w:rsid w:val="008A61A6"/>
    <w:rsid w:val="008A6341"/>
    <w:rsid w:val="008A7F63"/>
    <w:rsid w:val="008B0546"/>
    <w:rsid w:val="008B0C6B"/>
    <w:rsid w:val="008B0DEA"/>
    <w:rsid w:val="008B3433"/>
    <w:rsid w:val="008B5FC9"/>
    <w:rsid w:val="008B651C"/>
    <w:rsid w:val="008C0E1B"/>
    <w:rsid w:val="008C15B1"/>
    <w:rsid w:val="008C1A53"/>
    <w:rsid w:val="008C5D91"/>
    <w:rsid w:val="008C5DD9"/>
    <w:rsid w:val="008C69D8"/>
    <w:rsid w:val="008D15E1"/>
    <w:rsid w:val="008D2744"/>
    <w:rsid w:val="008D2A07"/>
    <w:rsid w:val="008D3040"/>
    <w:rsid w:val="008D3520"/>
    <w:rsid w:val="008D486A"/>
    <w:rsid w:val="008D6706"/>
    <w:rsid w:val="008D72D3"/>
    <w:rsid w:val="008E033B"/>
    <w:rsid w:val="008E04E5"/>
    <w:rsid w:val="008E0DCD"/>
    <w:rsid w:val="008E1C71"/>
    <w:rsid w:val="008E2BF5"/>
    <w:rsid w:val="008E3593"/>
    <w:rsid w:val="008E6339"/>
    <w:rsid w:val="008E7A9F"/>
    <w:rsid w:val="008E7B46"/>
    <w:rsid w:val="008F176D"/>
    <w:rsid w:val="008F268A"/>
    <w:rsid w:val="008F3E88"/>
    <w:rsid w:val="008F405D"/>
    <w:rsid w:val="008F43C9"/>
    <w:rsid w:val="008F51A7"/>
    <w:rsid w:val="008F59E6"/>
    <w:rsid w:val="008F72DA"/>
    <w:rsid w:val="00901B1C"/>
    <w:rsid w:val="00902108"/>
    <w:rsid w:val="009021CE"/>
    <w:rsid w:val="00903C1E"/>
    <w:rsid w:val="00905FA6"/>
    <w:rsid w:val="009069C7"/>
    <w:rsid w:val="00906A5A"/>
    <w:rsid w:val="00907FAF"/>
    <w:rsid w:val="00912BBE"/>
    <w:rsid w:val="0091301C"/>
    <w:rsid w:val="00914181"/>
    <w:rsid w:val="009145EE"/>
    <w:rsid w:val="00916750"/>
    <w:rsid w:val="00916EB3"/>
    <w:rsid w:val="009174A0"/>
    <w:rsid w:val="00922288"/>
    <w:rsid w:val="00922D27"/>
    <w:rsid w:val="00922F89"/>
    <w:rsid w:val="00924086"/>
    <w:rsid w:val="009243F8"/>
    <w:rsid w:val="00924A4B"/>
    <w:rsid w:val="00924BE6"/>
    <w:rsid w:val="00925AFF"/>
    <w:rsid w:val="00925CEC"/>
    <w:rsid w:val="009268B1"/>
    <w:rsid w:val="0092699E"/>
    <w:rsid w:val="009269C1"/>
    <w:rsid w:val="00926F42"/>
    <w:rsid w:val="0092770C"/>
    <w:rsid w:val="00927D2B"/>
    <w:rsid w:val="0093096C"/>
    <w:rsid w:val="00932505"/>
    <w:rsid w:val="009337B4"/>
    <w:rsid w:val="00933AD0"/>
    <w:rsid w:val="009342D0"/>
    <w:rsid w:val="009353C7"/>
    <w:rsid w:val="00935B49"/>
    <w:rsid w:val="0094029F"/>
    <w:rsid w:val="00940490"/>
    <w:rsid w:val="00941C03"/>
    <w:rsid w:val="00942082"/>
    <w:rsid w:val="009432EB"/>
    <w:rsid w:val="00944196"/>
    <w:rsid w:val="00944214"/>
    <w:rsid w:val="0094506A"/>
    <w:rsid w:val="00945521"/>
    <w:rsid w:val="009465E9"/>
    <w:rsid w:val="00946CA8"/>
    <w:rsid w:val="009477CA"/>
    <w:rsid w:val="00947885"/>
    <w:rsid w:val="00952DB5"/>
    <w:rsid w:val="0095409B"/>
    <w:rsid w:val="00954991"/>
    <w:rsid w:val="00954ADE"/>
    <w:rsid w:val="0095784F"/>
    <w:rsid w:val="00960037"/>
    <w:rsid w:val="00960E61"/>
    <w:rsid w:val="00961234"/>
    <w:rsid w:val="00961EEB"/>
    <w:rsid w:val="00962482"/>
    <w:rsid w:val="00962CE4"/>
    <w:rsid w:val="00963347"/>
    <w:rsid w:val="009633C5"/>
    <w:rsid w:val="00963E5B"/>
    <w:rsid w:val="00964B22"/>
    <w:rsid w:val="00964DA5"/>
    <w:rsid w:val="00964FFE"/>
    <w:rsid w:val="00967EF0"/>
    <w:rsid w:val="00970849"/>
    <w:rsid w:val="009717F1"/>
    <w:rsid w:val="00971921"/>
    <w:rsid w:val="009722A8"/>
    <w:rsid w:val="0097393C"/>
    <w:rsid w:val="00974322"/>
    <w:rsid w:val="00974812"/>
    <w:rsid w:val="00975949"/>
    <w:rsid w:val="00977039"/>
    <w:rsid w:val="009809CA"/>
    <w:rsid w:val="00981C62"/>
    <w:rsid w:val="00982DB6"/>
    <w:rsid w:val="0098368B"/>
    <w:rsid w:val="009852D7"/>
    <w:rsid w:val="00985F2F"/>
    <w:rsid w:val="00991E10"/>
    <w:rsid w:val="00992A1C"/>
    <w:rsid w:val="0099398E"/>
    <w:rsid w:val="00995CB1"/>
    <w:rsid w:val="00996AD9"/>
    <w:rsid w:val="00997858"/>
    <w:rsid w:val="00997C8B"/>
    <w:rsid w:val="009A159A"/>
    <w:rsid w:val="009A1E38"/>
    <w:rsid w:val="009A1F50"/>
    <w:rsid w:val="009A268D"/>
    <w:rsid w:val="009A3DAD"/>
    <w:rsid w:val="009A4B64"/>
    <w:rsid w:val="009A4B7C"/>
    <w:rsid w:val="009A4D6C"/>
    <w:rsid w:val="009B15AD"/>
    <w:rsid w:val="009B1AD9"/>
    <w:rsid w:val="009B2AF6"/>
    <w:rsid w:val="009B6673"/>
    <w:rsid w:val="009B6898"/>
    <w:rsid w:val="009B7BC0"/>
    <w:rsid w:val="009C021A"/>
    <w:rsid w:val="009C16F0"/>
    <w:rsid w:val="009C268F"/>
    <w:rsid w:val="009C638E"/>
    <w:rsid w:val="009C6C14"/>
    <w:rsid w:val="009C7030"/>
    <w:rsid w:val="009C7428"/>
    <w:rsid w:val="009D0FFC"/>
    <w:rsid w:val="009D15CC"/>
    <w:rsid w:val="009D1F71"/>
    <w:rsid w:val="009D4C50"/>
    <w:rsid w:val="009D66D5"/>
    <w:rsid w:val="009E27DE"/>
    <w:rsid w:val="009E3522"/>
    <w:rsid w:val="009E3DAE"/>
    <w:rsid w:val="009E4E85"/>
    <w:rsid w:val="009E59FD"/>
    <w:rsid w:val="009E61BB"/>
    <w:rsid w:val="009E6BCD"/>
    <w:rsid w:val="009F048D"/>
    <w:rsid w:val="009F09FE"/>
    <w:rsid w:val="009F2C6B"/>
    <w:rsid w:val="009F313C"/>
    <w:rsid w:val="009F3D0B"/>
    <w:rsid w:val="009F3DD1"/>
    <w:rsid w:val="009F4810"/>
    <w:rsid w:val="009F4DC4"/>
    <w:rsid w:val="009F4EA9"/>
    <w:rsid w:val="009F4FB4"/>
    <w:rsid w:val="009F6E10"/>
    <w:rsid w:val="009F6EAE"/>
    <w:rsid w:val="009F7579"/>
    <w:rsid w:val="009F78C9"/>
    <w:rsid w:val="009F7CFC"/>
    <w:rsid w:val="00A008C4"/>
    <w:rsid w:val="00A01639"/>
    <w:rsid w:val="00A01EA4"/>
    <w:rsid w:val="00A022E5"/>
    <w:rsid w:val="00A02D93"/>
    <w:rsid w:val="00A02EE7"/>
    <w:rsid w:val="00A0389A"/>
    <w:rsid w:val="00A03E10"/>
    <w:rsid w:val="00A041F5"/>
    <w:rsid w:val="00A04E34"/>
    <w:rsid w:val="00A061F2"/>
    <w:rsid w:val="00A0640D"/>
    <w:rsid w:val="00A06B8C"/>
    <w:rsid w:val="00A1028C"/>
    <w:rsid w:val="00A10510"/>
    <w:rsid w:val="00A10695"/>
    <w:rsid w:val="00A1185A"/>
    <w:rsid w:val="00A11E39"/>
    <w:rsid w:val="00A134D0"/>
    <w:rsid w:val="00A143A3"/>
    <w:rsid w:val="00A14442"/>
    <w:rsid w:val="00A153CF"/>
    <w:rsid w:val="00A15C31"/>
    <w:rsid w:val="00A168B2"/>
    <w:rsid w:val="00A16E26"/>
    <w:rsid w:val="00A20232"/>
    <w:rsid w:val="00A2450B"/>
    <w:rsid w:val="00A24801"/>
    <w:rsid w:val="00A2608F"/>
    <w:rsid w:val="00A26BB8"/>
    <w:rsid w:val="00A277D0"/>
    <w:rsid w:val="00A27BFA"/>
    <w:rsid w:val="00A27E70"/>
    <w:rsid w:val="00A3016A"/>
    <w:rsid w:val="00A30224"/>
    <w:rsid w:val="00A3291B"/>
    <w:rsid w:val="00A32961"/>
    <w:rsid w:val="00A335F2"/>
    <w:rsid w:val="00A33673"/>
    <w:rsid w:val="00A36EAE"/>
    <w:rsid w:val="00A37FD3"/>
    <w:rsid w:val="00A402FD"/>
    <w:rsid w:val="00A409A7"/>
    <w:rsid w:val="00A41AEA"/>
    <w:rsid w:val="00A41C06"/>
    <w:rsid w:val="00A42253"/>
    <w:rsid w:val="00A446DB"/>
    <w:rsid w:val="00A44970"/>
    <w:rsid w:val="00A44E86"/>
    <w:rsid w:val="00A455D3"/>
    <w:rsid w:val="00A463C9"/>
    <w:rsid w:val="00A469A1"/>
    <w:rsid w:val="00A53689"/>
    <w:rsid w:val="00A53A85"/>
    <w:rsid w:val="00A541FD"/>
    <w:rsid w:val="00A5474F"/>
    <w:rsid w:val="00A55063"/>
    <w:rsid w:val="00A56525"/>
    <w:rsid w:val="00A56850"/>
    <w:rsid w:val="00A57A6F"/>
    <w:rsid w:val="00A6026D"/>
    <w:rsid w:val="00A61046"/>
    <w:rsid w:val="00A61515"/>
    <w:rsid w:val="00A62241"/>
    <w:rsid w:val="00A7159C"/>
    <w:rsid w:val="00A728E2"/>
    <w:rsid w:val="00A73388"/>
    <w:rsid w:val="00A734EC"/>
    <w:rsid w:val="00A7356E"/>
    <w:rsid w:val="00A74FA4"/>
    <w:rsid w:val="00A753FD"/>
    <w:rsid w:val="00A7670B"/>
    <w:rsid w:val="00A7707A"/>
    <w:rsid w:val="00A77256"/>
    <w:rsid w:val="00A805DE"/>
    <w:rsid w:val="00A805E1"/>
    <w:rsid w:val="00A82435"/>
    <w:rsid w:val="00A844E0"/>
    <w:rsid w:val="00A84D51"/>
    <w:rsid w:val="00A84EC2"/>
    <w:rsid w:val="00A90876"/>
    <w:rsid w:val="00A90F9A"/>
    <w:rsid w:val="00A915A5"/>
    <w:rsid w:val="00A92BC4"/>
    <w:rsid w:val="00A9327B"/>
    <w:rsid w:val="00A941D0"/>
    <w:rsid w:val="00A94C75"/>
    <w:rsid w:val="00A96794"/>
    <w:rsid w:val="00A96E5A"/>
    <w:rsid w:val="00AA141B"/>
    <w:rsid w:val="00AA35C0"/>
    <w:rsid w:val="00AA4516"/>
    <w:rsid w:val="00AA48DB"/>
    <w:rsid w:val="00AA4A0C"/>
    <w:rsid w:val="00AA4DAC"/>
    <w:rsid w:val="00AA56AC"/>
    <w:rsid w:val="00AA6A8B"/>
    <w:rsid w:val="00AA71AE"/>
    <w:rsid w:val="00AA7463"/>
    <w:rsid w:val="00AB0173"/>
    <w:rsid w:val="00AB04F2"/>
    <w:rsid w:val="00AB0CCB"/>
    <w:rsid w:val="00AB0EDE"/>
    <w:rsid w:val="00AB2251"/>
    <w:rsid w:val="00AB372D"/>
    <w:rsid w:val="00AB3BCD"/>
    <w:rsid w:val="00AB4097"/>
    <w:rsid w:val="00AB54F8"/>
    <w:rsid w:val="00AB5C30"/>
    <w:rsid w:val="00AB66A2"/>
    <w:rsid w:val="00AC188F"/>
    <w:rsid w:val="00AC1E8A"/>
    <w:rsid w:val="00AC3CAA"/>
    <w:rsid w:val="00AC4BA8"/>
    <w:rsid w:val="00AC4FFF"/>
    <w:rsid w:val="00AC50BB"/>
    <w:rsid w:val="00AC6124"/>
    <w:rsid w:val="00AC612A"/>
    <w:rsid w:val="00AC7228"/>
    <w:rsid w:val="00AC75DA"/>
    <w:rsid w:val="00AC770F"/>
    <w:rsid w:val="00AD0EFA"/>
    <w:rsid w:val="00AD2716"/>
    <w:rsid w:val="00AD2BC9"/>
    <w:rsid w:val="00AD34D0"/>
    <w:rsid w:val="00AD4FF7"/>
    <w:rsid w:val="00AD55AF"/>
    <w:rsid w:val="00AD57C4"/>
    <w:rsid w:val="00AD7C17"/>
    <w:rsid w:val="00AE0632"/>
    <w:rsid w:val="00AE1864"/>
    <w:rsid w:val="00AE287E"/>
    <w:rsid w:val="00AE32E5"/>
    <w:rsid w:val="00AE4DB7"/>
    <w:rsid w:val="00AE5315"/>
    <w:rsid w:val="00AE627D"/>
    <w:rsid w:val="00AE69AD"/>
    <w:rsid w:val="00AF0F0D"/>
    <w:rsid w:val="00AF29EA"/>
    <w:rsid w:val="00AF32B4"/>
    <w:rsid w:val="00AF3668"/>
    <w:rsid w:val="00AF398A"/>
    <w:rsid w:val="00AF39F0"/>
    <w:rsid w:val="00AF3B28"/>
    <w:rsid w:val="00AF5558"/>
    <w:rsid w:val="00AF5C40"/>
    <w:rsid w:val="00AF749E"/>
    <w:rsid w:val="00AF7519"/>
    <w:rsid w:val="00B00741"/>
    <w:rsid w:val="00B00919"/>
    <w:rsid w:val="00B01263"/>
    <w:rsid w:val="00B042B1"/>
    <w:rsid w:val="00B0639E"/>
    <w:rsid w:val="00B06831"/>
    <w:rsid w:val="00B06BA1"/>
    <w:rsid w:val="00B10CD5"/>
    <w:rsid w:val="00B116B1"/>
    <w:rsid w:val="00B11AC4"/>
    <w:rsid w:val="00B11D05"/>
    <w:rsid w:val="00B12694"/>
    <w:rsid w:val="00B1328E"/>
    <w:rsid w:val="00B133A6"/>
    <w:rsid w:val="00B13461"/>
    <w:rsid w:val="00B1414D"/>
    <w:rsid w:val="00B143DD"/>
    <w:rsid w:val="00B149DB"/>
    <w:rsid w:val="00B15ADA"/>
    <w:rsid w:val="00B15FFF"/>
    <w:rsid w:val="00B17127"/>
    <w:rsid w:val="00B216D9"/>
    <w:rsid w:val="00B222DF"/>
    <w:rsid w:val="00B23B67"/>
    <w:rsid w:val="00B240E6"/>
    <w:rsid w:val="00B24B49"/>
    <w:rsid w:val="00B259CB"/>
    <w:rsid w:val="00B2654F"/>
    <w:rsid w:val="00B265E1"/>
    <w:rsid w:val="00B2762C"/>
    <w:rsid w:val="00B31E88"/>
    <w:rsid w:val="00B3271E"/>
    <w:rsid w:val="00B32819"/>
    <w:rsid w:val="00B331A2"/>
    <w:rsid w:val="00B33391"/>
    <w:rsid w:val="00B3411E"/>
    <w:rsid w:val="00B34487"/>
    <w:rsid w:val="00B34CF1"/>
    <w:rsid w:val="00B351CF"/>
    <w:rsid w:val="00B35ABD"/>
    <w:rsid w:val="00B366CE"/>
    <w:rsid w:val="00B4029B"/>
    <w:rsid w:val="00B439FA"/>
    <w:rsid w:val="00B43D0C"/>
    <w:rsid w:val="00B44658"/>
    <w:rsid w:val="00B44686"/>
    <w:rsid w:val="00B44863"/>
    <w:rsid w:val="00B44F00"/>
    <w:rsid w:val="00B45237"/>
    <w:rsid w:val="00B458C8"/>
    <w:rsid w:val="00B45EE9"/>
    <w:rsid w:val="00B46C53"/>
    <w:rsid w:val="00B470A0"/>
    <w:rsid w:val="00B476FA"/>
    <w:rsid w:val="00B47CAD"/>
    <w:rsid w:val="00B47FE1"/>
    <w:rsid w:val="00B5036A"/>
    <w:rsid w:val="00B510DB"/>
    <w:rsid w:val="00B527BD"/>
    <w:rsid w:val="00B53027"/>
    <w:rsid w:val="00B53BFD"/>
    <w:rsid w:val="00B53F7E"/>
    <w:rsid w:val="00B541DA"/>
    <w:rsid w:val="00B5430E"/>
    <w:rsid w:val="00B54390"/>
    <w:rsid w:val="00B54DD0"/>
    <w:rsid w:val="00B56A07"/>
    <w:rsid w:val="00B57213"/>
    <w:rsid w:val="00B579D0"/>
    <w:rsid w:val="00B600C1"/>
    <w:rsid w:val="00B60CBB"/>
    <w:rsid w:val="00B61A21"/>
    <w:rsid w:val="00B626E6"/>
    <w:rsid w:val="00B62874"/>
    <w:rsid w:val="00B6340A"/>
    <w:rsid w:val="00B648ED"/>
    <w:rsid w:val="00B650B4"/>
    <w:rsid w:val="00B654C0"/>
    <w:rsid w:val="00B65D98"/>
    <w:rsid w:val="00B664F8"/>
    <w:rsid w:val="00B67048"/>
    <w:rsid w:val="00B6704C"/>
    <w:rsid w:val="00B7033F"/>
    <w:rsid w:val="00B70A75"/>
    <w:rsid w:val="00B70C56"/>
    <w:rsid w:val="00B7195E"/>
    <w:rsid w:val="00B719E2"/>
    <w:rsid w:val="00B71D46"/>
    <w:rsid w:val="00B71E0C"/>
    <w:rsid w:val="00B743AD"/>
    <w:rsid w:val="00B7466A"/>
    <w:rsid w:val="00B74AE1"/>
    <w:rsid w:val="00B74F34"/>
    <w:rsid w:val="00B750AE"/>
    <w:rsid w:val="00B777E0"/>
    <w:rsid w:val="00B80F1F"/>
    <w:rsid w:val="00B82B0A"/>
    <w:rsid w:val="00B836A9"/>
    <w:rsid w:val="00B83BD9"/>
    <w:rsid w:val="00B84B6A"/>
    <w:rsid w:val="00B85302"/>
    <w:rsid w:val="00B86FC3"/>
    <w:rsid w:val="00B8776A"/>
    <w:rsid w:val="00B90F7E"/>
    <w:rsid w:val="00B913E9"/>
    <w:rsid w:val="00B927AB"/>
    <w:rsid w:val="00B97355"/>
    <w:rsid w:val="00B97927"/>
    <w:rsid w:val="00BA17A5"/>
    <w:rsid w:val="00BA1A67"/>
    <w:rsid w:val="00BA1A78"/>
    <w:rsid w:val="00BA1D27"/>
    <w:rsid w:val="00BA2D71"/>
    <w:rsid w:val="00BA3835"/>
    <w:rsid w:val="00BA3F1A"/>
    <w:rsid w:val="00BA4C17"/>
    <w:rsid w:val="00BA4DC6"/>
    <w:rsid w:val="00BA4E3C"/>
    <w:rsid w:val="00BA68FE"/>
    <w:rsid w:val="00BA6DF2"/>
    <w:rsid w:val="00BA70EC"/>
    <w:rsid w:val="00BA7EA1"/>
    <w:rsid w:val="00BB20BA"/>
    <w:rsid w:val="00BB2EA9"/>
    <w:rsid w:val="00BB50E2"/>
    <w:rsid w:val="00BB5FC4"/>
    <w:rsid w:val="00BB5FF5"/>
    <w:rsid w:val="00BB6085"/>
    <w:rsid w:val="00BB6434"/>
    <w:rsid w:val="00BC0AE4"/>
    <w:rsid w:val="00BC0E1F"/>
    <w:rsid w:val="00BC12DA"/>
    <w:rsid w:val="00BC29C2"/>
    <w:rsid w:val="00BC355B"/>
    <w:rsid w:val="00BC3C91"/>
    <w:rsid w:val="00BC50DF"/>
    <w:rsid w:val="00BC6A1D"/>
    <w:rsid w:val="00BC6C15"/>
    <w:rsid w:val="00BC72FB"/>
    <w:rsid w:val="00BC7B8D"/>
    <w:rsid w:val="00BD150F"/>
    <w:rsid w:val="00BD19B2"/>
    <w:rsid w:val="00BD1D1B"/>
    <w:rsid w:val="00BD4B08"/>
    <w:rsid w:val="00BD4DF9"/>
    <w:rsid w:val="00BD54BD"/>
    <w:rsid w:val="00BD6D26"/>
    <w:rsid w:val="00BD6E5C"/>
    <w:rsid w:val="00BD78A5"/>
    <w:rsid w:val="00BE0492"/>
    <w:rsid w:val="00BE17B5"/>
    <w:rsid w:val="00BE36BC"/>
    <w:rsid w:val="00BE60A9"/>
    <w:rsid w:val="00BE74FE"/>
    <w:rsid w:val="00BE7C1F"/>
    <w:rsid w:val="00BF02F9"/>
    <w:rsid w:val="00BF1E39"/>
    <w:rsid w:val="00BF2031"/>
    <w:rsid w:val="00BF3451"/>
    <w:rsid w:val="00BF4904"/>
    <w:rsid w:val="00BF4E58"/>
    <w:rsid w:val="00BF5500"/>
    <w:rsid w:val="00BF6057"/>
    <w:rsid w:val="00BF7CEF"/>
    <w:rsid w:val="00C00039"/>
    <w:rsid w:val="00C000FB"/>
    <w:rsid w:val="00C005D1"/>
    <w:rsid w:val="00C006A4"/>
    <w:rsid w:val="00C0193B"/>
    <w:rsid w:val="00C01CBF"/>
    <w:rsid w:val="00C02122"/>
    <w:rsid w:val="00C03586"/>
    <w:rsid w:val="00C03EB2"/>
    <w:rsid w:val="00C05F69"/>
    <w:rsid w:val="00C06775"/>
    <w:rsid w:val="00C06E92"/>
    <w:rsid w:val="00C06F1A"/>
    <w:rsid w:val="00C105D3"/>
    <w:rsid w:val="00C11450"/>
    <w:rsid w:val="00C13E67"/>
    <w:rsid w:val="00C1663A"/>
    <w:rsid w:val="00C17F08"/>
    <w:rsid w:val="00C214B3"/>
    <w:rsid w:val="00C21DEE"/>
    <w:rsid w:val="00C2273D"/>
    <w:rsid w:val="00C227DA"/>
    <w:rsid w:val="00C23949"/>
    <w:rsid w:val="00C2423B"/>
    <w:rsid w:val="00C302C2"/>
    <w:rsid w:val="00C3030C"/>
    <w:rsid w:val="00C30721"/>
    <w:rsid w:val="00C30841"/>
    <w:rsid w:val="00C329E4"/>
    <w:rsid w:val="00C335E3"/>
    <w:rsid w:val="00C33A95"/>
    <w:rsid w:val="00C33BCD"/>
    <w:rsid w:val="00C34608"/>
    <w:rsid w:val="00C373AA"/>
    <w:rsid w:val="00C37845"/>
    <w:rsid w:val="00C41284"/>
    <w:rsid w:val="00C41CC8"/>
    <w:rsid w:val="00C42918"/>
    <w:rsid w:val="00C42C2A"/>
    <w:rsid w:val="00C42EDA"/>
    <w:rsid w:val="00C43DFB"/>
    <w:rsid w:val="00C4432A"/>
    <w:rsid w:val="00C4498F"/>
    <w:rsid w:val="00C44B46"/>
    <w:rsid w:val="00C45E0D"/>
    <w:rsid w:val="00C473F3"/>
    <w:rsid w:val="00C479AA"/>
    <w:rsid w:val="00C50CAE"/>
    <w:rsid w:val="00C519D2"/>
    <w:rsid w:val="00C51AAF"/>
    <w:rsid w:val="00C52450"/>
    <w:rsid w:val="00C535C0"/>
    <w:rsid w:val="00C53AA5"/>
    <w:rsid w:val="00C53D9C"/>
    <w:rsid w:val="00C5575A"/>
    <w:rsid w:val="00C55C96"/>
    <w:rsid w:val="00C55E37"/>
    <w:rsid w:val="00C614AF"/>
    <w:rsid w:val="00C6239D"/>
    <w:rsid w:val="00C623FA"/>
    <w:rsid w:val="00C6277A"/>
    <w:rsid w:val="00C62A80"/>
    <w:rsid w:val="00C64514"/>
    <w:rsid w:val="00C64853"/>
    <w:rsid w:val="00C64D3A"/>
    <w:rsid w:val="00C72746"/>
    <w:rsid w:val="00C7286B"/>
    <w:rsid w:val="00C740C1"/>
    <w:rsid w:val="00C74A13"/>
    <w:rsid w:val="00C74A6C"/>
    <w:rsid w:val="00C754EC"/>
    <w:rsid w:val="00C76166"/>
    <w:rsid w:val="00C77672"/>
    <w:rsid w:val="00C77777"/>
    <w:rsid w:val="00C77C65"/>
    <w:rsid w:val="00C80794"/>
    <w:rsid w:val="00C90026"/>
    <w:rsid w:val="00C910EB"/>
    <w:rsid w:val="00C920F4"/>
    <w:rsid w:val="00C9289B"/>
    <w:rsid w:val="00C92EE1"/>
    <w:rsid w:val="00C933F5"/>
    <w:rsid w:val="00C93426"/>
    <w:rsid w:val="00C9352A"/>
    <w:rsid w:val="00C94EBA"/>
    <w:rsid w:val="00C95053"/>
    <w:rsid w:val="00C951E7"/>
    <w:rsid w:val="00C95F43"/>
    <w:rsid w:val="00CA047D"/>
    <w:rsid w:val="00CA0C0C"/>
    <w:rsid w:val="00CA2570"/>
    <w:rsid w:val="00CA3022"/>
    <w:rsid w:val="00CA31E4"/>
    <w:rsid w:val="00CA4CD3"/>
    <w:rsid w:val="00CA5979"/>
    <w:rsid w:val="00CA6149"/>
    <w:rsid w:val="00CB0B7A"/>
    <w:rsid w:val="00CB16B4"/>
    <w:rsid w:val="00CB21E8"/>
    <w:rsid w:val="00CB2335"/>
    <w:rsid w:val="00CB289A"/>
    <w:rsid w:val="00CB49B9"/>
    <w:rsid w:val="00CB5555"/>
    <w:rsid w:val="00CB5961"/>
    <w:rsid w:val="00CB5C7C"/>
    <w:rsid w:val="00CB6D23"/>
    <w:rsid w:val="00CB722E"/>
    <w:rsid w:val="00CB7411"/>
    <w:rsid w:val="00CB778B"/>
    <w:rsid w:val="00CB7808"/>
    <w:rsid w:val="00CC02B8"/>
    <w:rsid w:val="00CC0785"/>
    <w:rsid w:val="00CC0E32"/>
    <w:rsid w:val="00CC1704"/>
    <w:rsid w:val="00CC19DA"/>
    <w:rsid w:val="00CC1BBC"/>
    <w:rsid w:val="00CC2CD6"/>
    <w:rsid w:val="00CC376A"/>
    <w:rsid w:val="00CC4AFC"/>
    <w:rsid w:val="00CC5763"/>
    <w:rsid w:val="00CC58E2"/>
    <w:rsid w:val="00CC5B9C"/>
    <w:rsid w:val="00CC6329"/>
    <w:rsid w:val="00CC6B6A"/>
    <w:rsid w:val="00CC6E76"/>
    <w:rsid w:val="00CC7124"/>
    <w:rsid w:val="00CC72A0"/>
    <w:rsid w:val="00CC7866"/>
    <w:rsid w:val="00CD0AC2"/>
    <w:rsid w:val="00CD0E78"/>
    <w:rsid w:val="00CD0ECC"/>
    <w:rsid w:val="00CD2733"/>
    <w:rsid w:val="00CD286C"/>
    <w:rsid w:val="00CD2AE7"/>
    <w:rsid w:val="00CD2C6A"/>
    <w:rsid w:val="00CD31CC"/>
    <w:rsid w:val="00CD45B9"/>
    <w:rsid w:val="00CD62B1"/>
    <w:rsid w:val="00CD63BF"/>
    <w:rsid w:val="00CD7064"/>
    <w:rsid w:val="00CE0E86"/>
    <w:rsid w:val="00CE1D40"/>
    <w:rsid w:val="00CE1FC3"/>
    <w:rsid w:val="00CE43F8"/>
    <w:rsid w:val="00CE48F0"/>
    <w:rsid w:val="00CE49BE"/>
    <w:rsid w:val="00CE49F2"/>
    <w:rsid w:val="00CE5C39"/>
    <w:rsid w:val="00CE79AC"/>
    <w:rsid w:val="00CF0087"/>
    <w:rsid w:val="00CF0B0B"/>
    <w:rsid w:val="00CF11FD"/>
    <w:rsid w:val="00CF15DB"/>
    <w:rsid w:val="00CF2280"/>
    <w:rsid w:val="00CF26AC"/>
    <w:rsid w:val="00CF3791"/>
    <w:rsid w:val="00CF4809"/>
    <w:rsid w:val="00CF4FB5"/>
    <w:rsid w:val="00CF5083"/>
    <w:rsid w:val="00CF66CD"/>
    <w:rsid w:val="00CF7420"/>
    <w:rsid w:val="00D00EFE"/>
    <w:rsid w:val="00D01761"/>
    <w:rsid w:val="00D01C43"/>
    <w:rsid w:val="00D028F8"/>
    <w:rsid w:val="00D05320"/>
    <w:rsid w:val="00D05504"/>
    <w:rsid w:val="00D05F12"/>
    <w:rsid w:val="00D0728D"/>
    <w:rsid w:val="00D07D75"/>
    <w:rsid w:val="00D1040A"/>
    <w:rsid w:val="00D128F5"/>
    <w:rsid w:val="00D12EF2"/>
    <w:rsid w:val="00D1390A"/>
    <w:rsid w:val="00D141C1"/>
    <w:rsid w:val="00D143F4"/>
    <w:rsid w:val="00D14C06"/>
    <w:rsid w:val="00D155B1"/>
    <w:rsid w:val="00D15AB3"/>
    <w:rsid w:val="00D22DB1"/>
    <w:rsid w:val="00D2390B"/>
    <w:rsid w:val="00D239D2"/>
    <w:rsid w:val="00D25E5C"/>
    <w:rsid w:val="00D266DE"/>
    <w:rsid w:val="00D27BF3"/>
    <w:rsid w:val="00D3195F"/>
    <w:rsid w:val="00D325C0"/>
    <w:rsid w:val="00D33C59"/>
    <w:rsid w:val="00D34063"/>
    <w:rsid w:val="00D34753"/>
    <w:rsid w:val="00D349BC"/>
    <w:rsid w:val="00D35653"/>
    <w:rsid w:val="00D35669"/>
    <w:rsid w:val="00D35F6C"/>
    <w:rsid w:val="00D369E1"/>
    <w:rsid w:val="00D37962"/>
    <w:rsid w:val="00D403AF"/>
    <w:rsid w:val="00D41164"/>
    <w:rsid w:val="00D43C96"/>
    <w:rsid w:val="00D442DB"/>
    <w:rsid w:val="00D45255"/>
    <w:rsid w:val="00D47705"/>
    <w:rsid w:val="00D47771"/>
    <w:rsid w:val="00D5112A"/>
    <w:rsid w:val="00D51A70"/>
    <w:rsid w:val="00D51C49"/>
    <w:rsid w:val="00D526C2"/>
    <w:rsid w:val="00D5300F"/>
    <w:rsid w:val="00D531A3"/>
    <w:rsid w:val="00D533AC"/>
    <w:rsid w:val="00D54465"/>
    <w:rsid w:val="00D56FA1"/>
    <w:rsid w:val="00D57221"/>
    <w:rsid w:val="00D574F4"/>
    <w:rsid w:val="00D57C63"/>
    <w:rsid w:val="00D57DCB"/>
    <w:rsid w:val="00D60D1E"/>
    <w:rsid w:val="00D60E6B"/>
    <w:rsid w:val="00D6182E"/>
    <w:rsid w:val="00D61F48"/>
    <w:rsid w:val="00D62C07"/>
    <w:rsid w:val="00D6558B"/>
    <w:rsid w:val="00D6628E"/>
    <w:rsid w:val="00D66F98"/>
    <w:rsid w:val="00D67497"/>
    <w:rsid w:val="00D67DEB"/>
    <w:rsid w:val="00D70651"/>
    <w:rsid w:val="00D71B9E"/>
    <w:rsid w:val="00D720F2"/>
    <w:rsid w:val="00D72388"/>
    <w:rsid w:val="00D740C0"/>
    <w:rsid w:val="00D74F87"/>
    <w:rsid w:val="00D7659A"/>
    <w:rsid w:val="00D7687E"/>
    <w:rsid w:val="00D76D74"/>
    <w:rsid w:val="00D800D2"/>
    <w:rsid w:val="00D80161"/>
    <w:rsid w:val="00D81063"/>
    <w:rsid w:val="00D81077"/>
    <w:rsid w:val="00D8115B"/>
    <w:rsid w:val="00D82851"/>
    <w:rsid w:val="00D849B6"/>
    <w:rsid w:val="00D85899"/>
    <w:rsid w:val="00D85BBB"/>
    <w:rsid w:val="00D85CA0"/>
    <w:rsid w:val="00D85D7E"/>
    <w:rsid w:val="00D86B10"/>
    <w:rsid w:val="00D86F3C"/>
    <w:rsid w:val="00D86FA1"/>
    <w:rsid w:val="00D902B0"/>
    <w:rsid w:val="00D91528"/>
    <w:rsid w:val="00D91C4E"/>
    <w:rsid w:val="00D91FA7"/>
    <w:rsid w:val="00D924D7"/>
    <w:rsid w:val="00D925A1"/>
    <w:rsid w:val="00D92B4E"/>
    <w:rsid w:val="00D9316A"/>
    <w:rsid w:val="00D96C76"/>
    <w:rsid w:val="00D97205"/>
    <w:rsid w:val="00DA0EB9"/>
    <w:rsid w:val="00DA1B3E"/>
    <w:rsid w:val="00DA2C1D"/>
    <w:rsid w:val="00DA2DCB"/>
    <w:rsid w:val="00DA4588"/>
    <w:rsid w:val="00DA5BDA"/>
    <w:rsid w:val="00DB01EF"/>
    <w:rsid w:val="00DB319F"/>
    <w:rsid w:val="00DB408A"/>
    <w:rsid w:val="00DB4165"/>
    <w:rsid w:val="00DB4ACE"/>
    <w:rsid w:val="00DB5100"/>
    <w:rsid w:val="00DB551D"/>
    <w:rsid w:val="00DB58BE"/>
    <w:rsid w:val="00DC0DAE"/>
    <w:rsid w:val="00DC255E"/>
    <w:rsid w:val="00DC25A7"/>
    <w:rsid w:val="00DC2B3B"/>
    <w:rsid w:val="00DC2DD7"/>
    <w:rsid w:val="00DC554D"/>
    <w:rsid w:val="00DC582E"/>
    <w:rsid w:val="00DC6CFF"/>
    <w:rsid w:val="00DC7680"/>
    <w:rsid w:val="00DD0981"/>
    <w:rsid w:val="00DD1C29"/>
    <w:rsid w:val="00DD1C9C"/>
    <w:rsid w:val="00DD1E4B"/>
    <w:rsid w:val="00DD2820"/>
    <w:rsid w:val="00DD3EE7"/>
    <w:rsid w:val="00DD4378"/>
    <w:rsid w:val="00DD4F3C"/>
    <w:rsid w:val="00DD5130"/>
    <w:rsid w:val="00DD5552"/>
    <w:rsid w:val="00DD7079"/>
    <w:rsid w:val="00DD74E4"/>
    <w:rsid w:val="00DD7806"/>
    <w:rsid w:val="00DE0AF1"/>
    <w:rsid w:val="00DE118E"/>
    <w:rsid w:val="00DE41F7"/>
    <w:rsid w:val="00DE5069"/>
    <w:rsid w:val="00DE5EA2"/>
    <w:rsid w:val="00DE6055"/>
    <w:rsid w:val="00DE63D2"/>
    <w:rsid w:val="00DE67E5"/>
    <w:rsid w:val="00DE71E9"/>
    <w:rsid w:val="00DE782F"/>
    <w:rsid w:val="00DF0071"/>
    <w:rsid w:val="00DF0460"/>
    <w:rsid w:val="00DF0725"/>
    <w:rsid w:val="00DF1D72"/>
    <w:rsid w:val="00DF2D45"/>
    <w:rsid w:val="00DF4214"/>
    <w:rsid w:val="00DF428D"/>
    <w:rsid w:val="00DF49DF"/>
    <w:rsid w:val="00DF64B2"/>
    <w:rsid w:val="00DF66D5"/>
    <w:rsid w:val="00DF79D8"/>
    <w:rsid w:val="00DF7F46"/>
    <w:rsid w:val="00E03CA7"/>
    <w:rsid w:val="00E0470C"/>
    <w:rsid w:val="00E050FB"/>
    <w:rsid w:val="00E066AE"/>
    <w:rsid w:val="00E06987"/>
    <w:rsid w:val="00E10D7B"/>
    <w:rsid w:val="00E13001"/>
    <w:rsid w:val="00E1402A"/>
    <w:rsid w:val="00E14FDE"/>
    <w:rsid w:val="00E158EA"/>
    <w:rsid w:val="00E164D2"/>
    <w:rsid w:val="00E17971"/>
    <w:rsid w:val="00E20CC8"/>
    <w:rsid w:val="00E2300C"/>
    <w:rsid w:val="00E237A7"/>
    <w:rsid w:val="00E23A54"/>
    <w:rsid w:val="00E23E29"/>
    <w:rsid w:val="00E25B1C"/>
    <w:rsid w:val="00E27369"/>
    <w:rsid w:val="00E3058A"/>
    <w:rsid w:val="00E31405"/>
    <w:rsid w:val="00E31ACE"/>
    <w:rsid w:val="00E3305A"/>
    <w:rsid w:val="00E3311D"/>
    <w:rsid w:val="00E34517"/>
    <w:rsid w:val="00E34AF2"/>
    <w:rsid w:val="00E4027A"/>
    <w:rsid w:val="00E41303"/>
    <w:rsid w:val="00E43306"/>
    <w:rsid w:val="00E43548"/>
    <w:rsid w:val="00E45727"/>
    <w:rsid w:val="00E4725D"/>
    <w:rsid w:val="00E500DF"/>
    <w:rsid w:val="00E508B1"/>
    <w:rsid w:val="00E51241"/>
    <w:rsid w:val="00E51B6F"/>
    <w:rsid w:val="00E51EB3"/>
    <w:rsid w:val="00E5254C"/>
    <w:rsid w:val="00E538D4"/>
    <w:rsid w:val="00E56316"/>
    <w:rsid w:val="00E571B6"/>
    <w:rsid w:val="00E60D0E"/>
    <w:rsid w:val="00E620D3"/>
    <w:rsid w:val="00E63239"/>
    <w:rsid w:val="00E63DF8"/>
    <w:rsid w:val="00E649E5"/>
    <w:rsid w:val="00E64F0C"/>
    <w:rsid w:val="00E658A5"/>
    <w:rsid w:val="00E65BEE"/>
    <w:rsid w:val="00E67D2C"/>
    <w:rsid w:val="00E7012B"/>
    <w:rsid w:val="00E70650"/>
    <w:rsid w:val="00E718F1"/>
    <w:rsid w:val="00E7221B"/>
    <w:rsid w:val="00E747D8"/>
    <w:rsid w:val="00E74D64"/>
    <w:rsid w:val="00E74F56"/>
    <w:rsid w:val="00E752FD"/>
    <w:rsid w:val="00E758AE"/>
    <w:rsid w:val="00E7741A"/>
    <w:rsid w:val="00E77F72"/>
    <w:rsid w:val="00E80849"/>
    <w:rsid w:val="00E80B04"/>
    <w:rsid w:val="00E810D5"/>
    <w:rsid w:val="00E81ED7"/>
    <w:rsid w:val="00E82A6D"/>
    <w:rsid w:val="00E82D84"/>
    <w:rsid w:val="00E82E60"/>
    <w:rsid w:val="00E83ACD"/>
    <w:rsid w:val="00E83C3A"/>
    <w:rsid w:val="00E86E04"/>
    <w:rsid w:val="00E86E48"/>
    <w:rsid w:val="00E874D7"/>
    <w:rsid w:val="00E90B22"/>
    <w:rsid w:val="00E91AE5"/>
    <w:rsid w:val="00E93056"/>
    <w:rsid w:val="00E93155"/>
    <w:rsid w:val="00E9316A"/>
    <w:rsid w:val="00E94861"/>
    <w:rsid w:val="00E95837"/>
    <w:rsid w:val="00E96128"/>
    <w:rsid w:val="00EA14A9"/>
    <w:rsid w:val="00EA2033"/>
    <w:rsid w:val="00EA2457"/>
    <w:rsid w:val="00EA2B66"/>
    <w:rsid w:val="00EA3888"/>
    <w:rsid w:val="00EA6E2F"/>
    <w:rsid w:val="00EA7C0C"/>
    <w:rsid w:val="00EB1607"/>
    <w:rsid w:val="00EB168D"/>
    <w:rsid w:val="00EB3A1A"/>
    <w:rsid w:val="00EB3D9D"/>
    <w:rsid w:val="00EB4A16"/>
    <w:rsid w:val="00EB4B6A"/>
    <w:rsid w:val="00EB78B5"/>
    <w:rsid w:val="00EC03F5"/>
    <w:rsid w:val="00EC0E43"/>
    <w:rsid w:val="00EC0E94"/>
    <w:rsid w:val="00EC2BB2"/>
    <w:rsid w:val="00EC2F54"/>
    <w:rsid w:val="00EC3445"/>
    <w:rsid w:val="00EC53E7"/>
    <w:rsid w:val="00EC5AB8"/>
    <w:rsid w:val="00EC6413"/>
    <w:rsid w:val="00EC6D60"/>
    <w:rsid w:val="00ED0C74"/>
    <w:rsid w:val="00ED0F11"/>
    <w:rsid w:val="00ED1514"/>
    <w:rsid w:val="00ED30EC"/>
    <w:rsid w:val="00ED3CEE"/>
    <w:rsid w:val="00ED43AA"/>
    <w:rsid w:val="00ED7E60"/>
    <w:rsid w:val="00ED7FF4"/>
    <w:rsid w:val="00EE073F"/>
    <w:rsid w:val="00EE134B"/>
    <w:rsid w:val="00EE1871"/>
    <w:rsid w:val="00EE23FF"/>
    <w:rsid w:val="00EE2EF6"/>
    <w:rsid w:val="00EE7713"/>
    <w:rsid w:val="00EF1056"/>
    <w:rsid w:val="00EF18A5"/>
    <w:rsid w:val="00EF1AFC"/>
    <w:rsid w:val="00EF3325"/>
    <w:rsid w:val="00EF3471"/>
    <w:rsid w:val="00EF4796"/>
    <w:rsid w:val="00EF56F9"/>
    <w:rsid w:val="00EF5DFC"/>
    <w:rsid w:val="00F00B6A"/>
    <w:rsid w:val="00F01534"/>
    <w:rsid w:val="00F01614"/>
    <w:rsid w:val="00F01FCC"/>
    <w:rsid w:val="00F02606"/>
    <w:rsid w:val="00F0480B"/>
    <w:rsid w:val="00F06890"/>
    <w:rsid w:val="00F117D5"/>
    <w:rsid w:val="00F14FE8"/>
    <w:rsid w:val="00F162FB"/>
    <w:rsid w:val="00F171AE"/>
    <w:rsid w:val="00F17373"/>
    <w:rsid w:val="00F17950"/>
    <w:rsid w:val="00F21F6E"/>
    <w:rsid w:val="00F23AD5"/>
    <w:rsid w:val="00F2400D"/>
    <w:rsid w:val="00F2504A"/>
    <w:rsid w:val="00F273AD"/>
    <w:rsid w:val="00F32B20"/>
    <w:rsid w:val="00F3748E"/>
    <w:rsid w:val="00F4015C"/>
    <w:rsid w:val="00F40D34"/>
    <w:rsid w:val="00F41BAD"/>
    <w:rsid w:val="00F429BF"/>
    <w:rsid w:val="00F42D0E"/>
    <w:rsid w:val="00F436A4"/>
    <w:rsid w:val="00F43CB7"/>
    <w:rsid w:val="00F44603"/>
    <w:rsid w:val="00F44619"/>
    <w:rsid w:val="00F4467E"/>
    <w:rsid w:val="00F457AF"/>
    <w:rsid w:val="00F45F76"/>
    <w:rsid w:val="00F46299"/>
    <w:rsid w:val="00F50D05"/>
    <w:rsid w:val="00F52394"/>
    <w:rsid w:val="00F52F63"/>
    <w:rsid w:val="00F53C41"/>
    <w:rsid w:val="00F53DE3"/>
    <w:rsid w:val="00F54CDC"/>
    <w:rsid w:val="00F54D70"/>
    <w:rsid w:val="00F5639A"/>
    <w:rsid w:val="00F60BE3"/>
    <w:rsid w:val="00F61054"/>
    <w:rsid w:val="00F61F86"/>
    <w:rsid w:val="00F620BE"/>
    <w:rsid w:val="00F62552"/>
    <w:rsid w:val="00F62FB2"/>
    <w:rsid w:val="00F6355A"/>
    <w:rsid w:val="00F6563C"/>
    <w:rsid w:val="00F65C49"/>
    <w:rsid w:val="00F67669"/>
    <w:rsid w:val="00F70E8E"/>
    <w:rsid w:val="00F71413"/>
    <w:rsid w:val="00F71962"/>
    <w:rsid w:val="00F728AD"/>
    <w:rsid w:val="00F72909"/>
    <w:rsid w:val="00F73D22"/>
    <w:rsid w:val="00F757AE"/>
    <w:rsid w:val="00F76512"/>
    <w:rsid w:val="00F773AA"/>
    <w:rsid w:val="00F812D4"/>
    <w:rsid w:val="00F81345"/>
    <w:rsid w:val="00F8206B"/>
    <w:rsid w:val="00F82085"/>
    <w:rsid w:val="00F838DB"/>
    <w:rsid w:val="00F84028"/>
    <w:rsid w:val="00F84290"/>
    <w:rsid w:val="00F844F8"/>
    <w:rsid w:val="00F851D1"/>
    <w:rsid w:val="00F85D20"/>
    <w:rsid w:val="00F871A2"/>
    <w:rsid w:val="00F875A0"/>
    <w:rsid w:val="00F91B5D"/>
    <w:rsid w:val="00F9224E"/>
    <w:rsid w:val="00F92542"/>
    <w:rsid w:val="00F93193"/>
    <w:rsid w:val="00F94223"/>
    <w:rsid w:val="00F94B62"/>
    <w:rsid w:val="00F94CCC"/>
    <w:rsid w:val="00F953C1"/>
    <w:rsid w:val="00F97CB7"/>
    <w:rsid w:val="00FA0466"/>
    <w:rsid w:val="00FA1626"/>
    <w:rsid w:val="00FA2837"/>
    <w:rsid w:val="00FA292F"/>
    <w:rsid w:val="00FA2AB7"/>
    <w:rsid w:val="00FA3339"/>
    <w:rsid w:val="00FA3C15"/>
    <w:rsid w:val="00FA4CEA"/>
    <w:rsid w:val="00FA61FC"/>
    <w:rsid w:val="00FA6C2E"/>
    <w:rsid w:val="00FB020D"/>
    <w:rsid w:val="00FB0988"/>
    <w:rsid w:val="00FB2222"/>
    <w:rsid w:val="00FB2BB7"/>
    <w:rsid w:val="00FB526A"/>
    <w:rsid w:val="00FB7AC8"/>
    <w:rsid w:val="00FC06D4"/>
    <w:rsid w:val="00FC09CF"/>
    <w:rsid w:val="00FC2AFE"/>
    <w:rsid w:val="00FC3CDF"/>
    <w:rsid w:val="00FC3FD5"/>
    <w:rsid w:val="00FC5177"/>
    <w:rsid w:val="00FC5310"/>
    <w:rsid w:val="00FC582C"/>
    <w:rsid w:val="00FC63B4"/>
    <w:rsid w:val="00FC7865"/>
    <w:rsid w:val="00FD04B2"/>
    <w:rsid w:val="00FD1FE2"/>
    <w:rsid w:val="00FD2A18"/>
    <w:rsid w:val="00FD3426"/>
    <w:rsid w:val="00FD3468"/>
    <w:rsid w:val="00FD3E36"/>
    <w:rsid w:val="00FD4143"/>
    <w:rsid w:val="00FD4514"/>
    <w:rsid w:val="00FD4948"/>
    <w:rsid w:val="00FD4992"/>
    <w:rsid w:val="00FD59E3"/>
    <w:rsid w:val="00FD5C8C"/>
    <w:rsid w:val="00FD6A03"/>
    <w:rsid w:val="00FD7813"/>
    <w:rsid w:val="00FE08D2"/>
    <w:rsid w:val="00FE1802"/>
    <w:rsid w:val="00FE2308"/>
    <w:rsid w:val="00FE32B2"/>
    <w:rsid w:val="00FE51B7"/>
    <w:rsid w:val="00FE661A"/>
    <w:rsid w:val="00FE7E98"/>
    <w:rsid w:val="00FF00B9"/>
    <w:rsid w:val="00FF0B36"/>
    <w:rsid w:val="00FF0FA0"/>
    <w:rsid w:val="00FF1C2C"/>
    <w:rsid w:val="00FF398C"/>
    <w:rsid w:val="00FF3C0C"/>
    <w:rsid w:val="00FF5FC3"/>
    <w:rsid w:val="00FF694D"/>
    <w:rsid w:val="00FF6C73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6A201"/>
  <w15:docId w15:val="{652616CF-3D24-4A06-85ED-377E89C9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E74"/>
    <w:pPr>
      <w:spacing w:before="120" w:after="200" w:line="276" w:lineRule="auto"/>
    </w:pPr>
    <w:rPr>
      <w:rFonts w:ascii="Cambria" w:hAnsi="Cambria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138F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8037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DA2"/>
    <w:pPr>
      <w:keepNext/>
      <w:spacing w:before="240" w:after="60"/>
      <w:outlineLvl w:val="2"/>
    </w:pPr>
    <w:rPr>
      <w:rFonts w:eastAsia="Times New Roman"/>
      <w:b/>
      <w:bCs/>
      <w:color w:val="4F6228"/>
      <w:sz w:val="26"/>
      <w:szCs w:val="26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8037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D28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86C"/>
  </w:style>
  <w:style w:type="paragraph" w:styleId="Stopka">
    <w:name w:val="footer"/>
    <w:basedOn w:val="Normalny"/>
    <w:link w:val="StopkaZnak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286C"/>
  </w:style>
  <w:style w:type="paragraph" w:customStyle="1" w:styleId="rednialista2akcent41">
    <w:name w:val="Średnia lista 2 — akcent 41"/>
    <w:basedOn w:val="Normalny"/>
    <w:qFormat/>
    <w:rsid w:val="00CD286C"/>
    <w:pPr>
      <w:ind w:left="720"/>
      <w:contextualSpacing/>
    </w:pPr>
  </w:style>
  <w:style w:type="paragraph" w:customStyle="1" w:styleId="redniecieniowanie1akcent11">
    <w:name w:val="Średnie cieniowanie 1 — akcent 11"/>
    <w:uiPriority w:val="1"/>
    <w:qFormat/>
    <w:rsid w:val="00CD286C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6C77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1"/>
    <w:rsid w:val="006C776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ighlightedsearchterm">
    <w:name w:val="highlightedsearchterm"/>
    <w:basedOn w:val="Domylnaczcionkaakapitu"/>
    <w:rsid w:val="00683323"/>
  </w:style>
  <w:style w:type="paragraph" w:customStyle="1" w:styleId="Standard">
    <w:name w:val="Standard"/>
    <w:rsid w:val="002213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2138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22138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138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2138F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F7D17"/>
    <w:pPr>
      <w:tabs>
        <w:tab w:val="left" w:pos="426"/>
        <w:tab w:val="right" w:leader="dot" w:pos="9062"/>
      </w:tabs>
      <w:spacing w:after="100" w:line="240" w:lineRule="auto"/>
      <w:ind w:left="426" w:hanging="426"/>
      <w:jc w:val="both"/>
    </w:pPr>
    <w:rPr>
      <w:rFonts w:ascii="Times New Roman" w:eastAsia="Times New Roman" w:hAnsi="Times New Roman"/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440"/>
    </w:pPr>
    <w:rPr>
      <w:rFonts w:eastAsia="Times New Roman"/>
    </w:rPr>
  </w:style>
  <w:style w:type="table" w:styleId="Tabela-Siatka">
    <w:name w:val="Table Grid"/>
    <w:basedOn w:val="Standardowy"/>
    <w:uiPriority w:val="59"/>
    <w:rsid w:val="00250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3832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32BE"/>
  </w:style>
  <w:style w:type="paragraph" w:styleId="Tekstpodstawowywcity">
    <w:name w:val="Body Text Indent"/>
    <w:basedOn w:val="Normalny"/>
    <w:link w:val="TekstpodstawowywcityZnak"/>
    <w:uiPriority w:val="99"/>
    <w:unhideWhenUsed/>
    <w:rsid w:val="00383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832BE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832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832BE"/>
  </w:style>
  <w:style w:type="character" w:styleId="Numerstrony">
    <w:name w:val="page number"/>
    <w:basedOn w:val="Domylnaczcionkaakapitu"/>
    <w:rsid w:val="00093D83"/>
  </w:style>
  <w:style w:type="paragraph" w:customStyle="1" w:styleId="tyt">
    <w:name w:val="tyt"/>
    <w:basedOn w:val="Normalny"/>
    <w:rsid w:val="005D1CD7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ust">
    <w:name w:val="ust"/>
    <w:link w:val="ustZnak"/>
    <w:rsid w:val="006003B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dane1">
    <w:name w:val="dane1"/>
    <w:rsid w:val="006003B7"/>
    <w:rPr>
      <w:color w:val="0000CD"/>
    </w:rPr>
  </w:style>
  <w:style w:type="paragraph" w:customStyle="1" w:styleId="lit">
    <w:name w:val="lit"/>
    <w:rsid w:val="006003B7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6003B7"/>
    <w:rPr>
      <w:rFonts w:ascii="Times New Roman" w:eastAsia="Times New Roman" w:hAnsi="Times New Roman"/>
      <w:sz w:val="24"/>
      <w:lang w:val="pl-PL" w:eastAsia="pl-PL" w:bidi="ar-SA"/>
    </w:rPr>
  </w:style>
  <w:style w:type="paragraph" w:customStyle="1" w:styleId="Tekstblokowy1">
    <w:name w:val="Tekst blokowy1"/>
    <w:basedOn w:val="Normalny"/>
    <w:rsid w:val="003566D8"/>
    <w:pPr>
      <w:overflowPunct w:val="0"/>
      <w:autoSpaceDE w:val="0"/>
      <w:autoSpaceDN w:val="0"/>
      <w:adjustRightInd w:val="0"/>
      <w:spacing w:after="0" w:line="240" w:lineRule="auto"/>
      <w:ind w:left="360" w:right="37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3566D8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customStyle="1" w:styleId="BodyText21">
    <w:name w:val="Body Text 21"/>
    <w:basedOn w:val="Normalny"/>
    <w:rsid w:val="00604A80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22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7122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71229"/>
    <w:rPr>
      <w:vertAlign w:val="superscript"/>
    </w:rPr>
  </w:style>
  <w:style w:type="paragraph" w:customStyle="1" w:styleId="Tekstpodstawowywcity21">
    <w:name w:val="Tekst podstawowy wcięty 21"/>
    <w:basedOn w:val="Normalny"/>
    <w:rsid w:val="00EB3D9D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Style3">
    <w:name w:val="Style3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490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4">
    <w:name w:val="Style4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5">
    <w:name w:val="Style5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518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6">
    <w:name w:val="Style6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8">
    <w:name w:val="Style8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9">
    <w:name w:val="Style9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1378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FontStyle12">
    <w:name w:val="Font Style12"/>
    <w:uiPriority w:val="99"/>
    <w:rsid w:val="00A1028C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3">
    <w:name w:val="Font Style13"/>
    <w:uiPriority w:val="99"/>
    <w:rsid w:val="00A1028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A1028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5">
    <w:name w:val="Font Style15"/>
    <w:uiPriority w:val="99"/>
    <w:rsid w:val="00A1028C"/>
    <w:rPr>
      <w:rFonts w:ascii="Arial" w:hAnsi="Arial" w:cs="Arial"/>
      <w:color w:val="000000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221B"/>
    <w:rPr>
      <w:szCs w:val="24"/>
      <w:lang w:val="x-none"/>
    </w:rPr>
  </w:style>
  <w:style w:type="character" w:customStyle="1" w:styleId="TekstkomentarzaZnak">
    <w:name w:val="Tekst komentarza Znak"/>
    <w:link w:val="Tekstkomentarza"/>
    <w:uiPriority w:val="99"/>
    <w:rsid w:val="0049221B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49221B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8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3888"/>
    <w:rPr>
      <w:b/>
      <w:bCs/>
      <w:sz w:val="24"/>
      <w:szCs w:val="24"/>
      <w:lang w:eastAsia="en-US"/>
    </w:rPr>
  </w:style>
  <w:style w:type="paragraph" w:styleId="NormalnyWeb">
    <w:name w:val="Normal (Web)"/>
    <w:basedOn w:val="Normalny"/>
    <w:link w:val="NormalnyWebZnak"/>
    <w:rsid w:val="001D5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NormalnyWebZnak">
    <w:name w:val="Normalny (Web) Znak"/>
    <w:link w:val="NormalnyWeb"/>
    <w:rsid w:val="001D549F"/>
    <w:rPr>
      <w:rFonts w:ascii="Times New Roman" w:eastAsia="Times New Roman" w:hAnsi="Times New Roman"/>
      <w:sz w:val="24"/>
      <w:szCs w:val="24"/>
    </w:rPr>
  </w:style>
  <w:style w:type="paragraph" w:customStyle="1" w:styleId="Kolorowecieniowanieakcent31">
    <w:name w:val="Kolorowe cieniowanie — akcent 31"/>
    <w:basedOn w:val="Normalny"/>
    <w:qFormat/>
    <w:rsid w:val="003553B2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416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B4165"/>
    <w:rPr>
      <w:sz w:val="16"/>
      <w:szCs w:val="16"/>
      <w:lang w:eastAsia="en-US"/>
    </w:rPr>
  </w:style>
  <w:style w:type="character" w:customStyle="1" w:styleId="Nagwek2Znak">
    <w:name w:val="Nagłówek 2 Znak"/>
    <w:link w:val="Nagwek2"/>
    <w:uiPriority w:val="9"/>
    <w:semiHidden/>
    <w:rsid w:val="008803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88037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Nagwek10">
    <w:name w:val="Nagłówek1"/>
    <w:basedOn w:val="Normalny"/>
    <w:next w:val="Tekstpodstawowy"/>
    <w:rsid w:val="0070688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ddr">
    <w:name w:val="addr"/>
    <w:basedOn w:val="Normalny"/>
    <w:rsid w:val="00C21DEE"/>
    <w:pPr>
      <w:suppressAutoHyphens/>
      <w:spacing w:before="280" w:after="280" w:line="240" w:lineRule="auto"/>
    </w:pPr>
    <w:rPr>
      <w:rFonts w:ascii="Times New Roman" w:eastAsia="Times New Roman" w:hAnsi="Times New Roman"/>
      <w:szCs w:val="24"/>
      <w:lang w:eastAsia="ar-SA"/>
    </w:rPr>
  </w:style>
  <w:style w:type="character" w:customStyle="1" w:styleId="Nagwek3Znak">
    <w:name w:val="Nagłówek 3 Znak"/>
    <w:link w:val="Nagwek3"/>
    <w:uiPriority w:val="9"/>
    <w:rsid w:val="001C7DA2"/>
    <w:rPr>
      <w:rFonts w:ascii="Cambria" w:eastAsia="Times New Roman" w:hAnsi="Cambria"/>
      <w:b/>
      <w:bCs/>
      <w:color w:val="4F6228"/>
      <w:sz w:val="26"/>
      <w:szCs w:val="26"/>
      <w:lang w:val="x-none" w:eastAsia="en-US"/>
    </w:rPr>
  </w:style>
  <w:style w:type="paragraph" w:styleId="Akapitzlist">
    <w:name w:val="List Paragraph"/>
    <w:basedOn w:val="Normalny"/>
    <w:uiPriority w:val="1"/>
    <w:qFormat/>
    <w:rsid w:val="00AE0632"/>
    <w:pPr>
      <w:spacing w:after="160" w:line="240" w:lineRule="auto"/>
      <w:ind w:left="720"/>
      <w:contextualSpacing/>
      <w:jc w:val="both"/>
    </w:pPr>
    <w:rPr>
      <w:rFonts w:ascii="Calibri" w:hAnsi="Calibri"/>
    </w:rPr>
  </w:style>
  <w:style w:type="character" w:styleId="Pogrubienie">
    <w:name w:val="Strong"/>
    <w:uiPriority w:val="22"/>
    <w:qFormat/>
    <w:rsid w:val="000909A1"/>
    <w:rPr>
      <w:b/>
      <w:bCs/>
    </w:rPr>
  </w:style>
  <w:style w:type="paragraph" w:customStyle="1" w:styleId="Default">
    <w:name w:val="Default"/>
    <w:rsid w:val="004F50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nk1">
    <w:name w:val="link1"/>
    <w:rsid w:val="007335A5"/>
    <w:rPr>
      <w:u w:val="single"/>
    </w:rPr>
  </w:style>
  <w:style w:type="character" w:customStyle="1" w:styleId="highlight">
    <w:name w:val="highlight"/>
    <w:rsid w:val="00B15FFF"/>
  </w:style>
  <w:style w:type="paragraph" w:styleId="Bezodstpw">
    <w:name w:val="No Spacing"/>
    <w:uiPriority w:val="1"/>
    <w:qFormat/>
    <w:rsid w:val="000C6E74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B7033F"/>
    <w:rPr>
      <w:color w:val="808080"/>
    </w:rPr>
  </w:style>
  <w:style w:type="character" w:customStyle="1" w:styleId="hgkelc">
    <w:name w:val="hgkelc"/>
    <w:basedOn w:val="Domylnaczcionkaakapitu"/>
    <w:rsid w:val="00537FC2"/>
  </w:style>
  <w:style w:type="character" w:styleId="UyteHipercze">
    <w:name w:val="FollowedHyperlink"/>
    <w:basedOn w:val="Domylnaczcionkaakapitu"/>
    <w:uiPriority w:val="99"/>
    <w:semiHidden/>
    <w:unhideWhenUsed/>
    <w:rsid w:val="00537FC2"/>
    <w:rPr>
      <w:color w:val="800080" w:themeColor="followedHyperlink"/>
      <w:u w:val="single"/>
    </w:rPr>
  </w:style>
  <w:style w:type="character" w:customStyle="1" w:styleId="fontstyle01">
    <w:name w:val="fontstyle01"/>
    <w:basedOn w:val="Domylnaczcionkaakapitu"/>
    <w:rsid w:val="006D0604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37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3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26A3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1C8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C517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C5177"/>
    <w:pPr>
      <w:widowControl w:val="0"/>
      <w:autoSpaceDE w:val="0"/>
      <w:autoSpaceDN w:val="0"/>
      <w:spacing w:before="0" w:after="0" w:line="240" w:lineRule="auto"/>
    </w:pPr>
    <w:rPr>
      <w:rFonts w:ascii="Calibri" w:hAnsi="Calibri" w:cs="Calibri"/>
      <w:sz w:val="22"/>
      <w:lang w:val="en-US"/>
    </w:rPr>
  </w:style>
  <w:style w:type="character" w:customStyle="1" w:styleId="Teksttreci">
    <w:name w:val="Tekst treści_"/>
    <w:basedOn w:val="Domylnaczcionkaakapitu"/>
    <w:link w:val="Teksttreci0"/>
    <w:rsid w:val="00FC5177"/>
    <w:rPr>
      <w:rFonts w:cs="Calibri"/>
    </w:rPr>
  </w:style>
  <w:style w:type="paragraph" w:customStyle="1" w:styleId="Teksttreci0">
    <w:name w:val="Tekst treści"/>
    <w:basedOn w:val="Normalny"/>
    <w:link w:val="Teksttreci"/>
    <w:rsid w:val="00FC5177"/>
    <w:pPr>
      <w:widowControl w:val="0"/>
      <w:spacing w:before="0" w:after="120" w:line="290" w:lineRule="auto"/>
    </w:pPr>
    <w:rPr>
      <w:rFonts w:ascii="Calibri" w:hAnsi="Calibri" w:cs="Calibri"/>
      <w:sz w:val="20"/>
      <w:szCs w:val="20"/>
      <w:lang w:eastAsia="pl-PL"/>
    </w:rPr>
  </w:style>
  <w:style w:type="paragraph" w:customStyle="1" w:styleId="Bezodstpw1">
    <w:name w:val="Bez odstępów1"/>
    <w:rsid w:val="00FC5177"/>
    <w:rPr>
      <w:rFonts w:ascii="Times New Roman" w:eastAsia="Times New Roman" w:hAnsi="Times New Roman"/>
    </w:rPr>
  </w:style>
  <w:style w:type="character" w:customStyle="1" w:styleId="markedcontent">
    <w:name w:val="markedcontent"/>
    <w:basedOn w:val="Domylnaczcionkaakapitu"/>
    <w:rsid w:val="00FC5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26D3-93DA-4C78-93DF-D70D99F4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12</Pages>
  <Words>1561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dla zadania :</vt:lpstr>
    </vt:vector>
  </TitlesOfParts>
  <Company>Microsoft</Company>
  <LinksUpToDate>false</LinksUpToDate>
  <CharactersWithSpaces>10910</CharactersWithSpaces>
  <SharedDoc>false</SharedDoc>
  <HLinks>
    <vt:vector size="72" baseType="variant">
      <vt:variant>
        <vt:i4>3080311</vt:i4>
      </vt:variant>
      <vt:variant>
        <vt:i4>33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3080311</vt:i4>
      </vt:variant>
      <vt:variant>
        <vt:i4>30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3604551</vt:i4>
      </vt:variant>
      <vt:variant>
        <vt:i4>27</vt:i4>
      </vt:variant>
      <vt:variant>
        <vt:i4>0</vt:i4>
      </vt:variant>
      <vt:variant>
        <vt:i4>5</vt:i4>
      </vt:variant>
      <vt:variant>
        <vt:lpwstr>mailto:katarzyna.pilarczyk@lodz.lasy.gov.pl</vt:lpwstr>
      </vt:variant>
      <vt:variant>
        <vt:lpwstr/>
      </vt:variant>
      <vt:variant>
        <vt:i4>5046388</vt:i4>
      </vt:variant>
      <vt:variant>
        <vt:i4>24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12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6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655443</vt:i4>
      </vt:variant>
      <vt:variant>
        <vt:i4>3</vt:i4>
      </vt:variant>
      <vt:variant>
        <vt:i4>0</vt:i4>
      </vt:variant>
      <vt:variant>
        <vt:i4>5</vt:i4>
      </vt:variant>
      <vt:variant>
        <vt:lpwstr>http://www.lodz.lasy.gov.pl/web/kutno</vt:lpwstr>
      </vt:variant>
      <vt:variant>
        <vt:lpwstr/>
      </vt:variant>
      <vt:variant>
        <vt:i4>5046388</vt:i4>
      </vt:variant>
      <vt:variant>
        <vt:i4>0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dla zadania :</dc:title>
  <dc:creator>Your User Name</dc:creator>
  <cp:lastModifiedBy>Katarzyna Pilarczyk Nadleśnictwo Kutno</cp:lastModifiedBy>
  <cp:revision>20</cp:revision>
  <cp:lastPrinted>2023-03-16T08:03:00Z</cp:lastPrinted>
  <dcterms:created xsi:type="dcterms:W3CDTF">2023-03-15T09:40:00Z</dcterms:created>
  <dcterms:modified xsi:type="dcterms:W3CDTF">2023-06-09T06:52:00Z</dcterms:modified>
</cp:coreProperties>
</file>